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BF160E" w14:textId="1D74EFF9" w:rsidR="000E1C61" w:rsidRPr="0057603E" w:rsidRDefault="000E1C61" w:rsidP="00FC4B30">
      <w:pPr>
        <w:spacing w:before="240" w:after="240"/>
        <w:jc w:val="right"/>
        <w:rPr>
          <w:rFonts w:ascii="Cambria" w:hAnsi="Cambria" w:cs="Arial"/>
          <w:b/>
          <w:bCs/>
        </w:rPr>
      </w:pPr>
      <w:r w:rsidRPr="0057603E">
        <w:rPr>
          <w:rFonts w:ascii="Cambria" w:hAnsi="Cambria" w:cs="Arial"/>
          <w:b/>
          <w:bCs/>
        </w:rPr>
        <w:t xml:space="preserve">Załącznik nr </w:t>
      </w:r>
      <w:r w:rsidR="00F344CE">
        <w:rPr>
          <w:rFonts w:ascii="Cambria" w:hAnsi="Cambria" w:cs="Arial"/>
          <w:b/>
          <w:bCs/>
        </w:rPr>
        <w:t>1</w:t>
      </w:r>
      <w:r w:rsidR="00CD6E41" w:rsidRPr="0057603E">
        <w:rPr>
          <w:rFonts w:ascii="Cambria" w:hAnsi="Cambria" w:cs="Arial"/>
          <w:b/>
          <w:bCs/>
        </w:rPr>
        <w:t xml:space="preserve"> </w:t>
      </w:r>
      <w:r w:rsidRPr="0057603E">
        <w:rPr>
          <w:rFonts w:ascii="Cambria" w:hAnsi="Cambria" w:cs="Arial"/>
          <w:b/>
          <w:bCs/>
        </w:rPr>
        <w:t xml:space="preserve">do SWZ </w:t>
      </w:r>
    </w:p>
    <w:p w14:paraId="11BE0B4E" w14:textId="77777777" w:rsidR="000E1C61" w:rsidRPr="0057603E" w:rsidRDefault="000E1C61" w:rsidP="00FC4B30">
      <w:pPr>
        <w:spacing w:before="240" w:after="240"/>
        <w:jc w:val="both"/>
        <w:rPr>
          <w:rFonts w:ascii="Cambria" w:hAnsi="Cambria" w:cs="Arial"/>
          <w:bCs/>
        </w:rPr>
      </w:pPr>
    </w:p>
    <w:p w14:paraId="43CFE94E" w14:textId="77777777" w:rsidR="00AF51A3" w:rsidRDefault="00AF51A3" w:rsidP="00FC4B30">
      <w:pPr>
        <w:spacing w:before="240" w:after="240"/>
        <w:ind w:left="3969"/>
        <w:jc w:val="both"/>
        <w:rPr>
          <w:rFonts w:ascii="Cambria" w:hAnsi="Cambria" w:cs="Arial"/>
          <w:b/>
        </w:rPr>
      </w:pPr>
    </w:p>
    <w:p w14:paraId="0081220D" w14:textId="323B0DF9" w:rsidR="000E1C61" w:rsidRPr="00106DF8" w:rsidRDefault="00711DC3" w:rsidP="00FC4B30">
      <w:pPr>
        <w:spacing w:before="240" w:after="240"/>
        <w:ind w:left="4536"/>
        <w:jc w:val="both"/>
        <w:rPr>
          <w:rFonts w:ascii="Cambria" w:hAnsi="Cambria" w:cs="Arial"/>
          <w:b/>
          <w:sz w:val="22"/>
          <w:szCs w:val="22"/>
        </w:rPr>
      </w:pPr>
      <w:r w:rsidRPr="00106DF8">
        <w:rPr>
          <w:rFonts w:ascii="Cambria" w:hAnsi="Cambria" w:cs="Arial"/>
          <w:b/>
          <w:sz w:val="22"/>
          <w:szCs w:val="22"/>
        </w:rPr>
        <w:t>Pełnomocnik</w:t>
      </w:r>
      <w:r w:rsidR="00167BB3" w:rsidRPr="00106DF8">
        <w:rPr>
          <w:rFonts w:ascii="Cambria" w:hAnsi="Cambria" w:cs="Arial"/>
          <w:b/>
          <w:sz w:val="22"/>
          <w:szCs w:val="22"/>
        </w:rPr>
        <w:t xml:space="preserve"> Zamawiających</w:t>
      </w:r>
      <w:r w:rsidR="005C734C" w:rsidRPr="00106DF8">
        <w:rPr>
          <w:rFonts w:ascii="Cambria" w:hAnsi="Cambria" w:cs="Arial"/>
          <w:b/>
          <w:sz w:val="22"/>
          <w:szCs w:val="22"/>
        </w:rPr>
        <w:t>:</w:t>
      </w:r>
    </w:p>
    <w:p w14:paraId="6433B5B6" w14:textId="648E830B" w:rsidR="00711DC3" w:rsidRPr="00106DF8" w:rsidRDefault="00711DC3" w:rsidP="00FC4B30">
      <w:pPr>
        <w:spacing w:before="240" w:after="240"/>
        <w:ind w:left="4536"/>
        <w:jc w:val="both"/>
        <w:rPr>
          <w:rFonts w:ascii="Cambria" w:hAnsi="Cambria" w:cs="Arial"/>
          <w:b/>
          <w:bCs/>
          <w:sz w:val="22"/>
          <w:szCs w:val="22"/>
        </w:rPr>
      </w:pPr>
      <w:r w:rsidRPr="00106DF8">
        <w:rPr>
          <w:rFonts w:ascii="Cambria" w:hAnsi="Cambria" w:cs="Arial"/>
          <w:b/>
          <w:bCs/>
          <w:sz w:val="22"/>
          <w:szCs w:val="22"/>
        </w:rPr>
        <w:t xml:space="preserve">Skarb Państwa </w:t>
      </w:r>
      <w:r w:rsidR="00CC70D0">
        <w:rPr>
          <w:rFonts w:ascii="Cambria" w:hAnsi="Cambria" w:cs="Arial"/>
          <w:b/>
          <w:bCs/>
          <w:sz w:val="22"/>
          <w:szCs w:val="22"/>
        </w:rPr>
        <w:t>–</w:t>
      </w:r>
      <w:r w:rsidR="00FC4B30">
        <w:rPr>
          <w:rFonts w:ascii="Cambria" w:hAnsi="Cambria" w:cs="Arial"/>
          <w:b/>
          <w:bCs/>
          <w:sz w:val="22"/>
          <w:szCs w:val="22"/>
        </w:rPr>
        <w:t xml:space="preserve"> </w:t>
      </w:r>
      <w:r w:rsidRPr="00106DF8">
        <w:rPr>
          <w:rFonts w:ascii="Cambria" w:hAnsi="Cambria" w:cs="Arial"/>
          <w:b/>
          <w:bCs/>
          <w:sz w:val="22"/>
          <w:szCs w:val="22"/>
        </w:rPr>
        <w:t xml:space="preserve">Państwowe Gospodarstwo Leśne Lasy Państwowe </w:t>
      </w:r>
      <w:r w:rsidR="005C734C" w:rsidRPr="00106DF8">
        <w:rPr>
          <w:rFonts w:ascii="Cambria" w:hAnsi="Cambria" w:cs="Arial"/>
          <w:b/>
          <w:bCs/>
          <w:sz w:val="22"/>
          <w:szCs w:val="22"/>
        </w:rPr>
        <w:t xml:space="preserve">Regionalna Dyrekcja Lasów Państwowych w </w:t>
      </w:r>
      <w:r w:rsidR="00CC70D0">
        <w:rPr>
          <w:rFonts w:ascii="Cambria" w:hAnsi="Cambria" w:cs="Arial"/>
          <w:b/>
          <w:bCs/>
          <w:sz w:val="22"/>
          <w:szCs w:val="22"/>
        </w:rPr>
        <w:t>Katowicach</w:t>
      </w:r>
      <w:r w:rsidR="005C734C" w:rsidRPr="00106DF8">
        <w:rPr>
          <w:rFonts w:ascii="Cambria" w:hAnsi="Cambria" w:cs="Arial"/>
          <w:b/>
          <w:bCs/>
          <w:sz w:val="22"/>
          <w:szCs w:val="22"/>
        </w:rPr>
        <w:t xml:space="preserve"> </w:t>
      </w:r>
      <w:r w:rsidR="00FC4B30">
        <w:rPr>
          <w:rFonts w:ascii="Cambria" w:hAnsi="Cambria" w:cs="Arial"/>
          <w:b/>
          <w:bCs/>
          <w:sz w:val="22"/>
          <w:szCs w:val="22"/>
        </w:rPr>
        <w:tab/>
      </w:r>
      <w:r w:rsidR="00FC4B30">
        <w:rPr>
          <w:rFonts w:ascii="Cambria" w:hAnsi="Cambria" w:cs="Arial"/>
          <w:b/>
          <w:bCs/>
          <w:sz w:val="22"/>
          <w:szCs w:val="22"/>
        </w:rPr>
        <w:br/>
      </w:r>
      <w:r w:rsidRPr="00106DF8">
        <w:rPr>
          <w:rFonts w:ascii="Cambria" w:hAnsi="Cambria" w:cs="Arial"/>
          <w:b/>
          <w:bCs/>
          <w:sz w:val="22"/>
          <w:szCs w:val="22"/>
        </w:rPr>
        <w:t xml:space="preserve">ul. </w:t>
      </w:r>
      <w:r w:rsidR="00CC70D0">
        <w:rPr>
          <w:rFonts w:ascii="Cambria" w:hAnsi="Cambria" w:cs="Arial"/>
          <w:b/>
          <w:bCs/>
          <w:sz w:val="22"/>
          <w:szCs w:val="22"/>
        </w:rPr>
        <w:t>Św. Huberta 43-45</w:t>
      </w:r>
      <w:r w:rsidR="005C734C" w:rsidRPr="00106DF8">
        <w:rPr>
          <w:rFonts w:ascii="Cambria" w:hAnsi="Cambria" w:cs="Arial"/>
          <w:b/>
          <w:bCs/>
          <w:sz w:val="22"/>
          <w:szCs w:val="22"/>
        </w:rPr>
        <w:t xml:space="preserve">, </w:t>
      </w:r>
      <w:r w:rsidR="00FC4B30">
        <w:rPr>
          <w:rFonts w:ascii="Cambria" w:hAnsi="Cambria" w:cs="Arial"/>
          <w:b/>
          <w:bCs/>
          <w:sz w:val="22"/>
          <w:szCs w:val="22"/>
        </w:rPr>
        <w:tab/>
      </w:r>
      <w:r w:rsidR="00FC4B30">
        <w:rPr>
          <w:rFonts w:ascii="Cambria" w:hAnsi="Cambria" w:cs="Arial"/>
          <w:b/>
          <w:bCs/>
          <w:sz w:val="22"/>
          <w:szCs w:val="22"/>
        </w:rPr>
        <w:br/>
      </w:r>
      <w:r w:rsidR="00CC70D0">
        <w:rPr>
          <w:rFonts w:ascii="Cambria" w:hAnsi="Cambria" w:cs="Arial"/>
          <w:b/>
          <w:bCs/>
          <w:sz w:val="22"/>
          <w:szCs w:val="22"/>
        </w:rPr>
        <w:t>40-543 Katowice</w:t>
      </w:r>
    </w:p>
    <w:p w14:paraId="48BE9114" w14:textId="77777777" w:rsidR="00711DC3" w:rsidRDefault="00711DC3" w:rsidP="00FC4B30">
      <w:pPr>
        <w:spacing w:before="240" w:after="240"/>
        <w:jc w:val="center"/>
        <w:rPr>
          <w:rFonts w:ascii="Cambria" w:hAnsi="Cambria" w:cs="Arial"/>
          <w:b/>
          <w:bCs/>
        </w:rPr>
      </w:pPr>
    </w:p>
    <w:p w14:paraId="034AD01B" w14:textId="77777777" w:rsidR="00711DC3" w:rsidRDefault="00711DC3" w:rsidP="00FC4B30">
      <w:pPr>
        <w:spacing w:before="240" w:after="240"/>
        <w:jc w:val="center"/>
        <w:rPr>
          <w:rFonts w:ascii="Cambria" w:hAnsi="Cambria" w:cs="Arial"/>
          <w:b/>
          <w:bCs/>
        </w:rPr>
      </w:pPr>
    </w:p>
    <w:p w14:paraId="750401EB" w14:textId="21446CEE" w:rsidR="000E1C61" w:rsidRPr="007E024F" w:rsidRDefault="000660CE" w:rsidP="00FC4B30">
      <w:pPr>
        <w:spacing w:before="240" w:after="240"/>
        <w:jc w:val="center"/>
        <w:rPr>
          <w:rFonts w:ascii="Cambria" w:hAnsi="Cambria" w:cs="Arial"/>
          <w:b/>
          <w:bCs/>
          <w:sz w:val="22"/>
          <w:szCs w:val="22"/>
        </w:rPr>
      </w:pPr>
      <w:r>
        <w:rPr>
          <w:rFonts w:ascii="Cambria" w:hAnsi="Cambria" w:cs="Arial"/>
          <w:b/>
          <w:bCs/>
          <w:sz w:val="22"/>
          <w:szCs w:val="22"/>
        </w:rPr>
        <w:t xml:space="preserve">FORMULARZ </w:t>
      </w:r>
      <w:r w:rsidR="000F79F2" w:rsidRPr="007E024F">
        <w:rPr>
          <w:rFonts w:ascii="Cambria" w:hAnsi="Cambria" w:cs="Arial"/>
          <w:b/>
          <w:bCs/>
          <w:sz w:val="22"/>
          <w:szCs w:val="22"/>
        </w:rPr>
        <w:t>WNIOSEK</w:t>
      </w:r>
      <w:r>
        <w:rPr>
          <w:rFonts w:ascii="Cambria" w:hAnsi="Cambria" w:cs="Arial"/>
          <w:b/>
          <w:bCs/>
          <w:sz w:val="22"/>
          <w:szCs w:val="22"/>
        </w:rPr>
        <w:t>U</w:t>
      </w:r>
      <w:r w:rsidR="000F79F2" w:rsidRPr="007E024F">
        <w:rPr>
          <w:rFonts w:ascii="Cambria" w:hAnsi="Cambria" w:cs="Arial"/>
          <w:b/>
          <w:bCs/>
          <w:sz w:val="22"/>
          <w:szCs w:val="22"/>
        </w:rPr>
        <w:t xml:space="preserve"> O DOPUSZCZENIE DO UDZIAŁU</w:t>
      </w:r>
      <w:r w:rsidR="00FC4B30">
        <w:rPr>
          <w:rFonts w:ascii="Cambria" w:hAnsi="Cambria" w:cs="Arial"/>
          <w:b/>
          <w:bCs/>
          <w:sz w:val="22"/>
          <w:szCs w:val="22"/>
        </w:rPr>
        <w:br/>
      </w:r>
      <w:r w:rsidR="000F79F2" w:rsidRPr="007E024F">
        <w:rPr>
          <w:rFonts w:ascii="Cambria" w:hAnsi="Cambria" w:cs="Arial"/>
          <w:b/>
          <w:bCs/>
          <w:sz w:val="22"/>
          <w:szCs w:val="22"/>
        </w:rPr>
        <w:t>W DYNAMICZNYM SYSTEMIE ZAKUPÓW</w:t>
      </w:r>
    </w:p>
    <w:p w14:paraId="35CA933A" w14:textId="77777777" w:rsidR="000E1C61" w:rsidRPr="006165AA" w:rsidRDefault="000E1C61" w:rsidP="00FC4B30">
      <w:pPr>
        <w:spacing w:before="240" w:after="240"/>
        <w:jc w:val="center"/>
        <w:rPr>
          <w:rFonts w:ascii="Cambria" w:hAnsi="Cambria" w:cs="Arial"/>
          <w:b/>
          <w:bCs/>
          <w:sz w:val="22"/>
          <w:szCs w:val="22"/>
        </w:rPr>
      </w:pPr>
    </w:p>
    <w:p w14:paraId="16E78A35" w14:textId="77777777" w:rsidR="006165AA" w:rsidRPr="006165AA" w:rsidRDefault="006165AA" w:rsidP="00FC4B30">
      <w:pPr>
        <w:suppressAutoHyphens w:val="0"/>
        <w:spacing w:before="240" w:after="240"/>
        <w:jc w:val="both"/>
        <w:rPr>
          <w:rFonts w:ascii="Cambria" w:hAnsi="Cambria" w:cs="Arial"/>
          <w:bCs/>
          <w:sz w:val="22"/>
          <w:szCs w:val="22"/>
          <w:lang w:eastAsia="pl-PL"/>
        </w:rPr>
      </w:pPr>
    </w:p>
    <w:p w14:paraId="4BADD364" w14:textId="2C1F03DD"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Ja (My), niżej podpisany(-ni) ______________________________________</w:t>
      </w:r>
      <w:r>
        <w:rPr>
          <w:rFonts w:ascii="Cambria" w:hAnsi="Cambria" w:cs="Arial"/>
          <w:sz w:val="22"/>
          <w:szCs w:val="22"/>
          <w:lang w:eastAsia="pl-PL"/>
        </w:rPr>
        <w:t>___________________________________________________________</w:t>
      </w:r>
      <w:r w:rsidRPr="006165AA">
        <w:rPr>
          <w:rFonts w:ascii="Cambria" w:hAnsi="Cambria" w:cs="Arial"/>
          <w:sz w:val="22"/>
          <w:szCs w:val="22"/>
          <w:lang w:eastAsia="pl-PL"/>
        </w:rPr>
        <w:t>______________</w:t>
      </w:r>
    </w:p>
    <w:p w14:paraId="66938FBF" w14:textId="095BE50C"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__________________________________________________________________________</w:t>
      </w:r>
      <w:r>
        <w:rPr>
          <w:rFonts w:ascii="Cambria" w:hAnsi="Cambria" w:cs="Arial"/>
          <w:sz w:val="22"/>
          <w:szCs w:val="22"/>
          <w:lang w:eastAsia="pl-PL"/>
        </w:rPr>
        <w:t>____________________________________</w:t>
      </w:r>
      <w:r w:rsidRPr="006165AA">
        <w:rPr>
          <w:rFonts w:ascii="Cambria" w:hAnsi="Cambria" w:cs="Arial"/>
          <w:sz w:val="22"/>
          <w:szCs w:val="22"/>
          <w:lang w:eastAsia="pl-PL"/>
        </w:rPr>
        <w:t>_</w:t>
      </w:r>
    </w:p>
    <w:p w14:paraId="45FE8C38" w14:textId="273910F2"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działając w imieniu i na rzecz:____________________________________</w:t>
      </w:r>
      <w:r>
        <w:rPr>
          <w:rFonts w:ascii="Cambria" w:hAnsi="Cambria" w:cs="Arial"/>
          <w:sz w:val="22"/>
          <w:szCs w:val="22"/>
          <w:lang w:eastAsia="pl-PL"/>
        </w:rPr>
        <w:t>_________________________</w:t>
      </w:r>
      <w:r w:rsidRPr="006165AA">
        <w:rPr>
          <w:rFonts w:ascii="Cambria" w:hAnsi="Cambria" w:cs="Arial"/>
          <w:sz w:val="22"/>
          <w:szCs w:val="22"/>
          <w:lang w:eastAsia="pl-PL"/>
        </w:rPr>
        <w:t>_______________</w:t>
      </w:r>
    </w:p>
    <w:p w14:paraId="51562785" w14:textId="22CFC75E" w:rsidR="006165AA" w:rsidRPr="006165AA" w:rsidRDefault="006165AA" w:rsidP="00FC4B30">
      <w:pPr>
        <w:suppressAutoHyphens w:val="0"/>
        <w:spacing w:before="240" w:after="240"/>
        <w:rPr>
          <w:rFonts w:ascii="Cambria" w:hAnsi="Cambria" w:cs="Arial"/>
          <w:sz w:val="22"/>
          <w:szCs w:val="22"/>
          <w:lang w:eastAsia="pl-PL"/>
        </w:rPr>
      </w:pPr>
      <w:bookmarkStart w:id="0" w:name="_Hlk213871241"/>
      <w:r w:rsidRPr="006165AA">
        <w:rPr>
          <w:rFonts w:ascii="Cambria" w:hAnsi="Cambria" w:cs="Arial"/>
          <w:sz w:val="22"/>
          <w:szCs w:val="22"/>
          <w:lang w:eastAsia="pl-PL"/>
        </w:rPr>
        <w:t>________________________________________________________</w:t>
      </w:r>
      <w:r>
        <w:rPr>
          <w:rFonts w:ascii="Cambria" w:hAnsi="Cambria" w:cs="Arial"/>
          <w:sz w:val="22"/>
          <w:szCs w:val="22"/>
          <w:lang w:eastAsia="pl-PL"/>
        </w:rPr>
        <w:t>____________________________________</w:t>
      </w:r>
      <w:r w:rsidRPr="006165AA">
        <w:rPr>
          <w:rFonts w:ascii="Cambria" w:hAnsi="Cambria" w:cs="Arial"/>
          <w:sz w:val="22"/>
          <w:szCs w:val="22"/>
          <w:lang w:eastAsia="pl-PL"/>
        </w:rPr>
        <w:t>___________________</w:t>
      </w:r>
    </w:p>
    <w:p w14:paraId="74AD4B1B" w14:textId="77777777" w:rsidR="00A24AC2" w:rsidRPr="00A24AC2" w:rsidRDefault="00A24AC2" w:rsidP="00FC4B30">
      <w:pPr>
        <w:spacing w:before="240" w:after="240"/>
        <w:jc w:val="center"/>
        <w:rPr>
          <w:rFonts w:ascii="Cambria" w:hAnsi="Cambria" w:cs="Tahoma"/>
          <w:i/>
          <w:iCs/>
          <w:sz w:val="18"/>
          <w:szCs w:val="18"/>
          <w:lang w:eastAsia="pl-PL"/>
        </w:rPr>
      </w:pPr>
      <w:r w:rsidRPr="00A24AC2">
        <w:rPr>
          <w:rFonts w:ascii="Cambria" w:hAnsi="Cambria" w:cs="Tahoma"/>
          <w:i/>
          <w:iCs/>
          <w:sz w:val="18"/>
          <w:szCs w:val="18"/>
          <w:lang w:eastAsia="pl-PL"/>
        </w:rPr>
        <w:t>(pełna nazwa wykonawcy)</w:t>
      </w:r>
    </w:p>
    <w:p w14:paraId="7882AFDF" w14:textId="41DCA121" w:rsidR="00A24AC2" w:rsidRDefault="00A24AC2" w:rsidP="00FC4B30">
      <w:pPr>
        <w:spacing w:before="240" w:after="240"/>
        <w:rPr>
          <w:rFonts w:ascii="Cambria" w:hAnsi="Cambria" w:cs="Arial"/>
          <w:sz w:val="22"/>
          <w:szCs w:val="22"/>
          <w:lang w:eastAsia="pl-PL"/>
        </w:rPr>
      </w:pPr>
      <w:r>
        <w:rPr>
          <w:rFonts w:ascii="Cambria" w:hAnsi="Cambria" w:cs="Tahoma"/>
          <w:sz w:val="21"/>
          <w:szCs w:val="21"/>
          <w:lang w:eastAsia="pl-PL"/>
        </w:rPr>
        <w:t>____________________________________________________________________________________________________________________</w:t>
      </w:r>
    </w:p>
    <w:p w14:paraId="481E5950" w14:textId="404F09AD" w:rsidR="00A24AC2" w:rsidRPr="00A24AC2" w:rsidRDefault="006165AA" w:rsidP="00FC4B30">
      <w:pPr>
        <w:spacing w:before="240" w:after="240"/>
        <w:jc w:val="center"/>
        <w:rPr>
          <w:rFonts w:ascii="Cambria" w:hAnsi="Cambria" w:cs="Tahoma"/>
          <w:i/>
          <w:iCs/>
          <w:sz w:val="18"/>
          <w:szCs w:val="18"/>
          <w:lang w:eastAsia="pl-PL"/>
        </w:rPr>
      </w:pPr>
      <w:r w:rsidRPr="006165AA">
        <w:rPr>
          <w:rFonts w:ascii="Cambria" w:hAnsi="Cambria" w:cs="Arial"/>
          <w:sz w:val="22"/>
          <w:szCs w:val="22"/>
          <w:lang w:eastAsia="pl-PL"/>
        </w:rPr>
        <w:t>_______________________________________________________________________________________________________________</w:t>
      </w:r>
      <w:r w:rsidRPr="006165AA">
        <w:rPr>
          <w:rFonts w:ascii="Cambria" w:hAnsi="Cambria" w:cs="Arial"/>
          <w:sz w:val="22"/>
          <w:szCs w:val="22"/>
          <w:lang w:eastAsia="pl-PL"/>
        </w:rPr>
        <w:br/>
      </w:r>
      <w:bookmarkEnd w:id="0"/>
      <w:r w:rsidR="00A24AC2" w:rsidRPr="00A24AC2">
        <w:rPr>
          <w:rFonts w:ascii="Cambria" w:hAnsi="Cambria" w:cs="Tahoma"/>
          <w:i/>
          <w:iCs/>
          <w:sz w:val="18"/>
          <w:szCs w:val="18"/>
          <w:lang w:eastAsia="pl-PL"/>
        </w:rPr>
        <w:t>(adres siedziby wykonawcy)</w:t>
      </w:r>
    </w:p>
    <w:p w14:paraId="38A6B288" w14:textId="5C33E06F"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zarejestrowanego w Sądzie Rejonowym _________________________________________</w:t>
      </w:r>
      <w:r w:rsidR="005B15BA">
        <w:rPr>
          <w:rFonts w:ascii="Cambria" w:hAnsi="Cambria" w:cs="Arial"/>
          <w:sz w:val="22"/>
          <w:szCs w:val="22"/>
          <w:lang w:eastAsia="pl-PL"/>
        </w:rPr>
        <w:t>_____________________</w:t>
      </w:r>
      <w:r w:rsidRPr="006165AA">
        <w:rPr>
          <w:rFonts w:ascii="Cambria" w:hAnsi="Cambria" w:cs="Arial"/>
          <w:sz w:val="22"/>
          <w:szCs w:val="22"/>
          <w:lang w:eastAsia="pl-PL"/>
        </w:rPr>
        <w:t>__</w:t>
      </w:r>
    </w:p>
    <w:p w14:paraId="6E1BE7F1" w14:textId="77777777"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 xml:space="preserve">wpisanego do </w:t>
      </w:r>
      <w:r w:rsidRPr="006165AA">
        <w:rPr>
          <w:rFonts w:ascii="Cambria" w:hAnsi="Cambria" w:cs="Arial"/>
          <w:b/>
          <w:sz w:val="22"/>
          <w:szCs w:val="22"/>
          <w:lang w:eastAsia="pl-PL"/>
        </w:rPr>
        <w:t>Krajowego Rejestru Sądowego</w:t>
      </w:r>
      <w:r w:rsidRPr="006165AA">
        <w:rPr>
          <w:rFonts w:ascii="Cambria" w:hAnsi="Cambria" w:cs="Arial"/>
          <w:sz w:val="22"/>
          <w:szCs w:val="22"/>
          <w:lang w:eastAsia="pl-PL"/>
        </w:rPr>
        <w:t xml:space="preserve"> pod numerem ________________________, wysokość kapitału zakładowego ________________________________________________*</w:t>
      </w:r>
    </w:p>
    <w:p w14:paraId="3F9DEEE7" w14:textId="77777777"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 xml:space="preserve">lub wpisanego do </w:t>
      </w:r>
      <w:r w:rsidRPr="006165AA">
        <w:rPr>
          <w:rFonts w:ascii="Cambria" w:hAnsi="Cambria" w:cs="Arial"/>
          <w:b/>
          <w:sz w:val="22"/>
          <w:szCs w:val="22"/>
          <w:lang w:eastAsia="pl-PL"/>
        </w:rPr>
        <w:t>Centralnej Ewidencji i Informacji o Działalności Gospodarczej</w:t>
      </w:r>
      <w:r w:rsidRPr="006165AA">
        <w:rPr>
          <w:rFonts w:ascii="Cambria" w:hAnsi="Cambria" w:cs="Arial"/>
          <w:sz w:val="22"/>
          <w:szCs w:val="22"/>
          <w:lang w:eastAsia="pl-PL"/>
        </w:rPr>
        <w:t xml:space="preserve">* </w:t>
      </w:r>
      <w:r w:rsidRPr="006165AA">
        <w:rPr>
          <w:rFonts w:ascii="Cambria" w:hAnsi="Cambria" w:cs="Arial"/>
          <w:sz w:val="18"/>
          <w:szCs w:val="18"/>
          <w:lang w:eastAsia="pl-PL"/>
        </w:rPr>
        <w:t>(*</w:t>
      </w:r>
      <w:r w:rsidRPr="006165AA">
        <w:rPr>
          <w:rFonts w:ascii="Cambria" w:hAnsi="Cambria" w:cs="Arial"/>
          <w:i/>
          <w:sz w:val="18"/>
          <w:szCs w:val="18"/>
          <w:lang w:eastAsia="pl-PL"/>
        </w:rPr>
        <w:t>niepotrzebne skreślić</w:t>
      </w:r>
      <w:r w:rsidRPr="006165AA">
        <w:rPr>
          <w:rFonts w:ascii="Cambria" w:hAnsi="Cambria" w:cs="Arial"/>
          <w:sz w:val="18"/>
          <w:szCs w:val="18"/>
          <w:lang w:eastAsia="pl-PL"/>
        </w:rPr>
        <w:t>)</w:t>
      </w:r>
    </w:p>
    <w:p w14:paraId="28E2F28E" w14:textId="5E852917"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NIP ________________________</w:t>
      </w:r>
      <w:r w:rsidR="005B15BA">
        <w:rPr>
          <w:rFonts w:ascii="Cambria" w:hAnsi="Cambria" w:cs="Arial"/>
          <w:sz w:val="22"/>
          <w:szCs w:val="22"/>
          <w:lang w:eastAsia="pl-PL"/>
        </w:rPr>
        <w:t>________</w:t>
      </w:r>
      <w:r w:rsidRPr="006165AA">
        <w:rPr>
          <w:rFonts w:ascii="Cambria" w:hAnsi="Cambria" w:cs="Arial"/>
          <w:sz w:val="22"/>
          <w:szCs w:val="22"/>
          <w:lang w:eastAsia="pl-PL"/>
        </w:rPr>
        <w:t>_________</w:t>
      </w:r>
      <w:r w:rsidR="005B15BA">
        <w:rPr>
          <w:rFonts w:ascii="Cambria" w:hAnsi="Cambria" w:cs="Arial"/>
          <w:sz w:val="22"/>
          <w:szCs w:val="22"/>
          <w:lang w:eastAsia="pl-PL"/>
        </w:rPr>
        <w:t>___</w:t>
      </w:r>
      <w:r w:rsidRPr="006165AA">
        <w:rPr>
          <w:rFonts w:ascii="Cambria" w:hAnsi="Cambria" w:cs="Arial"/>
          <w:sz w:val="22"/>
          <w:szCs w:val="22"/>
          <w:lang w:eastAsia="pl-PL"/>
        </w:rPr>
        <w:t>______, REGON ________________________________</w:t>
      </w:r>
      <w:r w:rsidR="005B15BA">
        <w:rPr>
          <w:rFonts w:ascii="Cambria" w:hAnsi="Cambria" w:cs="Arial"/>
          <w:sz w:val="22"/>
          <w:szCs w:val="22"/>
          <w:lang w:eastAsia="pl-PL"/>
        </w:rPr>
        <w:t>_________</w:t>
      </w:r>
      <w:r w:rsidRPr="006165AA">
        <w:rPr>
          <w:rFonts w:ascii="Cambria" w:hAnsi="Cambria" w:cs="Arial"/>
          <w:sz w:val="22"/>
          <w:szCs w:val="22"/>
          <w:lang w:eastAsia="pl-PL"/>
        </w:rPr>
        <w:t>_____</w:t>
      </w:r>
    </w:p>
    <w:p w14:paraId="257FF4E0" w14:textId="6EC370A1" w:rsidR="006165AA" w:rsidRPr="006165AA" w:rsidRDefault="006165AA" w:rsidP="00FC4B30">
      <w:pPr>
        <w:suppressAutoHyphens w:val="0"/>
        <w:spacing w:before="240" w:after="240"/>
        <w:rPr>
          <w:rFonts w:ascii="Cambria" w:hAnsi="Cambria" w:cs="Arial"/>
          <w:sz w:val="22"/>
          <w:szCs w:val="22"/>
          <w:lang w:eastAsia="pl-PL"/>
        </w:rPr>
      </w:pPr>
      <w:r w:rsidRPr="006165AA">
        <w:rPr>
          <w:rFonts w:ascii="Cambria" w:hAnsi="Cambria" w:cs="Arial"/>
          <w:sz w:val="22"/>
          <w:szCs w:val="22"/>
          <w:lang w:eastAsia="pl-PL"/>
        </w:rPr>
        <w:t>e-mail: _______________________________________________</w:t>
      </w:r>
    </w:p>
    <w:p w14:paraId="222BEDAA" w14:textId="7737728B" w:rsidR="003E6551" w:rsidRDefault="006165AA" w:rsidP="00FC4B30">
      <w:pPr>
        <w:suppressAutoHyphens w:val="0"/>
        <w:spacing w:before="240" w:after="240"/>
        <w:jc w:val="both"/>
        <w:rPr>
          <w:rFonts w:ascii="Cambria" w:hAnsi="Cambria" w:cs="Arial"/>
          <w:bCs/>
          <w:i/>
          <w:iCs/>
          <w:sz w:val="22"/>
          <w:szCs w:val="22"/>
          <w:lang w:eastAsia="pl-PL"/>
        </w:rPr>
      </w:pPr>
      <w:r w:rsidRPr="006165AA">
        <w:rPr>
          <w:rFonts w:ascii="Cambria" w:hAnsi="Cambria" w:cs="Arial"/>
          <w:bCs/>
          <w:sz w:val="22"/>
          <w:szCs w:val="22"/>
          <w:lang w:eastAsia="pl-PL"/>
        </w:rPr>
        <w:t>w odpowiedzi na ogłoszenie o zamówieniu</w:t>
      </w:r>
      <w:r w:rsidR="008D644F">
        <w:rPr>
          <w:rFonts w:ascii="Cambria" w:hAnsi="Cambria" w:cs="Arial"/>
          <w:bCs/>
          <w:sz w:val="22"/>
          <w:szCs w:val="22"/>
          <w:lang w:eastAsia="pl-PL"/>
        </w:rPr>
        <w:t>, które opublikowane zostało w Dzienniku Urzędowym Unii Europejskiej</w:t>
      </w:r>
      <w:r w:rsidR="009D4A51">
        <w:rPr>
          <w:rFonts w:ascii="Cambria" w:hAnsi="Cambria" w:cs="Arial"/>
          <w:bCs/>
          <w:sz w:val="22"/>
          <w:szCs w:val="22"/>
          <w:lang w:eastAsia="pl-PL"/>
        </w:rPr>
        <w:t xml:space="preserve"> </w:t>
      </w:r>
      <w:r w:rsidR="00DE7C28">
        <w:rPr>
          <w:rFonts w:ascii="Cambria" w:hAnsi="Cambria" w:cs="Arial"/>
          <w:sz w:val="22"/>
          <w:szCs w:val="22"/>
          <w:lang w:eastAsia="pl-PL"/>
        </w:rPr>
        <w:t>niniejszy</w:t>
      </w:r>
      <w:r w:rsidR="008E7C72">
        <w:rPr>
          <w:rFonts w:ascii="Cambria" w:hAnsi="Cambria" w:cs="Arial"/>
          <w:sz w:val="22"/>
          <w:szCs w:val="22"/>
          <w:lang w:eastAsia="pl-PL"/>
        </w:rPr>
        <w:t xml:space="preserve">m składam (-my) </w:t>
      </w:r>
      <w:r w:rsidR="00DE7C28">
        <w:rPr>
          <w:rFonts w:ascii="Cambria" w:hAnsi="Cambria" w:cs="Arial"/>
          <w:sz w:val="22"/>
          <w:szCs w:val="22"/>
          <w:lang w:eastAsia="pl-PL"/>
        </w:rPr>
        <w:t xml:space="preserve">wniosek </w:t>
      </w:r>
      <w:r w:rsidR="008E7C72">
        <w:rPr>
          <w:rFonts w:ascii="Cambria" w:hAnsi="Cambria" w:cs="Arial"/>
          <w:sz w:val="22"/>
          <w:szCs w:val="22"/>
          <w:lang w:eastAsia="pl-PL"/>
        </w:rPr>
        <w:t>o dopuszczenie do</w:t>
      </w:r>
      <w:r w:rsidR="005C2E2C">
        <w:rPr>
          <w:rFonts w:ascii="Cambria" w:hAnsi="Cambria" w:cs="Arial"/>
          <w:sz w:val="22"/>
          <w:szCs w:val="22"/>
          <w:lang w:eastAsia="pl-PL"/>
        </w:rPr>
        <w:t xml:space="preserve"> udziału w</w:t>
      </w:r>
      <w:r w:rsidR="008E7C72">
        <w:rPr>
          <w:rFonts w:ascii="Cambria" w:hAnsi="Cambria" w:cs="Arial"/>
          <w:sz w:val="22"/>
          <w:szCs w:val="22"/>
          <w:lang w:eastAsia="pl-PL"/>
        </w:rPr>
        <w:t xml:space="preserve"> dynamiczn</w:t>
      </w:r>
      <w:r w:rsidR="005C2E2C">
        <w:rPr>
          <w:rFonts w:ascii="Cambria" w:hAnsi="Cambria" w:cs="Arial"/>
          <w:sz w:val="22"/>
          <w:szCs w:val="22"/>
          <w:lang w:eastAsia="pl-PL"/>
        </w:rPr>
        <w:t>ym</w:t>
      </w:r>
      <w:r w:rsidR="008E7C72">
        <w:rPr>
          <w:rFonts w:ascii="Cambria" w:hAnsi="Cambria" w:cs="Arial"/>
          <w:sz w:val="22"/>
          <w:szCs w:val="22"/>
          <w:lang w:eastAsia="pl-PL"/>
        </w:rPr>
        <w:t xml:space="preserve"> </w:t>
      </w:r>
      <w:r w:rsidR="008E7C72">
        <w:rPr>
          <w:rFonts w:ascii="Cambria" w:hAnsi="Cambria" w:cs="Arial"/>
          <w:sz w:val="22"/>
          <w:szCs w:val="22"/>
          <w:lang w:eastAsia="pl-PL"/>
        </w:rPr>
        <w:lastRenderedPageBreak/>
        <w:t>systemu zakupów</w:t>
      </w:r>
      <w:r w:rsidR="00041C0E">
        <w:rPr>
          <w:rFonts w:ascii="Cambria" w:hAnsi="Cambria" w:cs="Arial"/>
          <w:sz w:val="22"/>
          <w:szCs w:val="22"/>
          <w:lang w:eastAsia="pl-PL"/>
        </w:rPr>
        <w:t xml:space="preserve"> („</w:t>
      </w:r>
      <w:r w:rsidR="005C2E2C">
        <w:rPr>
          <w:rFonts w:ascii="Cambria" w:hAnsi="Cambria" w:cs="Arial"/>
          <w:sz w:val="22"/>
          <w:szCs w:val="22"/>
          <w:lang w:eastAsia="pl-PL"/>
        </w:rPr>
        <w:t xml:space="preserve">Wniosek o dopuszczenie do udziału w </w:t>
      </w:r>
      <w:r w:rsidR="00041C0E">
        <w:rPr>
          <w:rFonts w:ascii="Cambria" w:hAnsi="Cambria" w:cs="Arial"/>
          <w:sz w:val="22"/>
          <w:szCs w:val="22"/>
          <w:lang w:eastAsia="pl-PL"/>
        </w:rPr>
        <w:t>DSZ”)</w:t>
      </w:r>
      <w:r w:rsidR="00FD5364">
        <w:rPr>
          <w:rFonts w:ascii="Cambria" w:hAnsi="Cambria" w:cs="Arial"/>
          <w:sz w:val="22"/>
          <w:szCs w:val="22"/>
          <w:lang w:eastAsia="pl-PL"/>
        </w:rPr>
        <w:t>, którego przedmiotem jest „</w:t>
      </w:r>
      <w:r w:rsidR="00FD5364" w:rsidRPr="006E0234">
        <w:rPr>
          <w:rFonts w:ascii="Cambria" w:hAnsi="Cambria" w:cs="Arial"/>
          <w:b/>
          <w:i/>
          <w:iCs/>
          <w:sz w:val="22"/>
          <w:szCs w:val="22"/>
          <w:lang w:eastAsia="pl-PL"/>
        </w:rPr>
        <w:t xml:space="preserve">Wykonywanie usług z zakresu gospodarki leśnej na terenie Nadleśnictw </w:t>
      </w:r>
      <w:r w:rsidR="00CC70D0">
        <w:rPr>
          <w:rFonts w:ascii="Cambria" w:hAnsi="Cambria" w:cs="Arial"/>
          <w:b/>
          <w:i/>
          <w:iCs/>
          <w:sz w:val="22"/>
          <w:szCs w:val="22"/>
          <w:lang w:eastAsia="pl-PL"/>
        </w:rPr>
        <w:t>Olkusz i Wisła</w:t>
      </w:r>
      <w:r w:rsidR="00FD5364" w:rsidRPr="00E43089">
        <w:rPr>
          <w:rFonts w:ascii="Cambria" w:hAnsi="Cambria" w:cs="Arial"/>
          <w:bCs/>
          <w:i/>
          <w:iCs/>
          <w:sz w:val="22"/>
          <w:szCs w:val="22"/>
          <w:lang w:eastAsia="pl-PL"/>
        </w:rPr>
        <w:t>”</w:t>
      </w:r>
      <w:r w:rsidR="009D4A51">
        <w:rPr>
          <w:rFonts w:ascii="Cambria" w:hAnsi="Cambria" w:cs="Arial"/>
          <w:bCs/>
          <w:i/>
          <w:iCs/>
          <w:sz w:val="22"/>
          <w:szCs w:val="22"/>
          <w:lang w:eastAsia="pl-PL"/>
        </w:rPr>
        <w:t>.</w:t>
      </w:r>
    </w:p>
    <w:p w14:paraId="26F65D0F" w14:textId="6A83FA89" w:rsidR="006E0234" w:rsidRDefault="0085753A" w:rsidP="00FC4B30">
      <w:pPr>
        <w:tabs>
          <w:tab w:val="left" w:pos="851"/>
        </w:tabs>
        <w:suppressAutoHyphens w:val="0"/>
        <w:spacing w:before="240" w:after="240"/>
        <w:ind w:left="851" w:hanging="851"/>
        <w:jc w:val="both"/>
        <w:rPr>
          <w:rFonts w:ascii="Cambria" w:hAnsi="Cambria" w:cs="Calibri Light"/>
          <w:color w:val="000000"/>
          <w:sz w:val="22"/>
          <w:szCs w:val="22"/>
        </w:rPr>
      </w:pPr>
      <w:r>
        <w:rPr>
          <w:rFonts w:ascii="Cambria" w:hAnsi="Cambria" w:cs="Arial"/>
          <w:bCs/>
          <w:sz w:val="22"/>
          <w:szCs w:val="22"/>
          <w:lang w:eastAsia="pl-PL"/>
        </w:rPr>
        <w:t>1.</w:t>
      </w:r>
      <w:r>
        <w:rPr>
          <w:rFonts w:ascii="Cambria" w:hAnsi="Cambria" w:cs="Arial"/>
          <w:bCs/>
          <w:sz w:val="22"/>
          <w:szCs w:val="22"/>
          <w:lang w:eastAsia="pl-PL"/>
        </w:rPr>
        <w:tab/>
      </w:r>
      <w:r w:rsidR="009B1D08">
        <w:rPr>
          <w:rFonts w:ascii="Cambria" w:hAnsi="Cambria" w:cs="Arial"/>
          <w:bCs/>
          <w:sz w:val="22"/>
          <w:szCs w:val="22"/>
          <w:lang w:eastAsia="pl-PL"/>
        </w:rPr>
        <w:t>O</w:t>
      </w:r>
      <w:r w:rsidR="00F1469F" w:rsidRPr="00EA16E9">
        <w:rPr>
          <w:rFonts w:ascii="Cambria" w:hAnsi="Cambria" w:cs="Arial"/>
          <w:bCs/>
          <w:sz w:val="22"/>
          <w:szCs w:val="22"/>
          <w:lang w:eastAsia="pl-PL"/>
        </w:rPr>
        <w:t>świadczam(-my), że</w:t>
      </w:r>
      <w:r>
        <w:rPr>
          <w:rFonts w:ascii="Cambria" w:hAnsi="Cambria" w:cs="Arial"/>
          <w:bCs/>
          <w:sz w:val="22"/>
          <w:szCs w:val="22"/>
          <w:lang w:eastAsia="pl-PL"/>
        </w:rPr>
        <w:t xml:space="preserve"> </w:t>
      </w:r>
      <w:r w:rsidR="001155CD" w:rsidRPr="00EA16E9">
        <w:rPr>
          <w:rFonts w:ascii="Cambria" w:hAnsi="Cambria" w:cs="Arial"/>
          <w:bCs/>
          <w:sz w:val="22"/>
          <w:szCs w:val="22"/>
          <w:lang w:eastAsia="pl-PL"/>
        </w:rPr>
        <w:t>zapoznałem</w:t>
      </w:r>
      <w:r w:rsidR="007222FA" w:rsidRPr="00EA16E9">
        <w:rPr>
          <w:rFonts w:ascii="Cambria" w:hAnsi="Cambria" w:cs="Arial"/>
          <w:bCs/>
          <w:sz w:val="22"/>
          <w:szCs w:val="22"/>
          <w:lang w:eastAsia="pl-PL"/>
        </w:rPr>
        <w:t>(-liśmy)</w:t>
      </w:r>
      <w:r w:rsidR="001155CD" w:rsidRPr="00EA16E9">
        <w:rPr>
          <w:rFonts w:ascii="Cambria" w:hAnsi="Cambria" w:cs="Arial"/>
          <w:bCs/>
          <w:sz w:val="22"/>
          <w:szCs w:val="22"/>
          <w:lang w:eastAsia="pl-PL"/>
        </w:rPr>
        <w:t xml:space="preserve"> się z ogłoszeniem o zamówieniu</w:t>
      </w:r>
      <w:r w:rsidR="007222FA" w:rsidRPr="00EA16E9">
        <w:rPr>
          <w:rFonts w:ascii="Cambria" w:hAnsi="Cambria" w:cs="Arial"/>
          <w:bCs/>
          <w:sz w:val="22"/>
          <w:szCs w:val="22"/>
          <w:lang w:eastAsia="pl-PL"/>
        </w:rPr>
        <w:t xml:space="preserve"> oraz dokumentami zamówienia</w:t>
      </w:r>
      <w:r w:rsidR="00353B7E">
        <w:rPr>
          <w:rFonts w:ascii="Cambria" w:hAnsi="Cambria" w:cs="Arial"/>
          <w:bCs/>
          <w:sz w:val="22"/>
          <w:szCs w:val="22"/>
          <w:lang w:eastAsia="pl-PL"/>
        </w:rPr>
        <w:t xml:space="preserve">, </w:t>
      </w:r>
      <w:r w:rsidR="00A125BD" w:rsidRPr="00EA16E9">
        <w:rPr>
          <w:rFonts w:ascii="Cambria" w:hAnsi="Cambria" w:cs="Arial"/>
          <w:bCs/>
          <w:sz w:val="22"/>
          <w:szCs w:val="22"/>
          <w:lang w:eastAsia="pl-PL"/>
        </w:rPr>
        <w:t>uzyskałem(-</w:t>
      </w:r>
      <w:r w:rsidR="00C23C03" w:rsidRPr="00EA16E9">
        <w:rPr>
          <w:rFonts w:ascii="Cambria" w:hAnsi="Cambria" w:cs="Arial"/>
          <w:bCs/>
          <w:sz w:val="22"/>
          <w:szCs w:val="22"/>
          <w:lang w:eastAsia="pl-PL"/>
        </w:rPr>
        <w:t>liśmy</w:t>
      </w:r>
      <w:r w:rsidR="00A125BD" w:rsidRPr="00EA16E9">
        <w:rPr>
          <w:rFonts w:ascii="Cambria" w:hAnsi="Cambria" w:cs="Arial"/>
          <w:bCs/>
          <w:sz w:val="22"/>
          <w:szCs w:val="22"/>
          <w:lang w:eastAsia="pl-PL"/>
        </w:rPr>
        <w:t xml:space="preserve">) </w:t>
      </w:r>
      <w:r w:rsidR="00F1469F" w:rsidRPr="00EA16E9">
        <w:rPr>
          <w:rFonts w:ascii="Cambria" w:hAnsi="Cambria" w:cs="Arial"/>
          <w:bCs/>
          <w:sz w:val="22"/>
          <w:szCs w:val="22"/>
          <w:lang w:eastAsia="pl-PL"/>
        </w:rPr>
        <w:t xml:space="preserve">wszelkie informacje </w:t>
      </w:r>
      <w:r w:rsidR="00C23C03" w:rsidRPr="00EA16E9">
        <w:rPr>
          <w:rFonts w:ascii="Cambria" w:hAnsi="Cambria" w:cs="Arial"/>
          <w:bCs/>
          <w:sz w:val="22"/>
          <w:szCs w:val="22"/>
          <w:lang w:eastAsia="pl-PL"/>
        </w:rPr>
        <w:t xml:space="preserve">niezbędne </w:t>
      </w:r>
      <w:r w:rsidR="00F1469F" w:rsidRPr="00EA16E9">
        <w:rPr>
          <w:rFonts w:ascii="Cambria" w:hAnsi="Cambria" w:cs="Arial"/>
          <w:bCs/>
          <w:sz w:val="22"/>
          <w:szCs w:val="22"/>
          <w:lang w:eastAsia="pl-PL"/>
        </w:rPr>
        <w:t>do przygotowania</w:t>
      </w:r>
      <w:r w:rsidR="00C23C03" w:rsidRPr="00EA16E9">
        <w:rPr>
          <w:rFonts w:ascii="Cambria" w:hAnsi="Cambria" w:cs="Arial"/>
          <w:bCs/>
          <w:sz w:val="22"/>
          <w:szCs w:val="22"/>
          <w:lang w:eastAsia="pl-PL"/>
        </w:rPr>
        <w:t xml:space="preserve"> </w:t>
      </w:r>
      <w:r w:rsidR="005C2E2C">
        <w:rPr>
          <w:rFonts w:ascii="Cambria" w:hAnsi="Cambria" w:cs="Arial"/>
          <w:bCs/>
          <w:sz w:val="22"/>
          <w:szCs w:val="22"/>
          <w:lang w:eastAsia="pl-PL"/>
        </w:rPr>
        <w:t>W</w:t>
      </w:r>
      <w:r w:rsidR="00F1469F" w:rsidRPr="00EA16E9">
        <w:rPr>
          <w:rFonts w:ascii="Cambria" w:hAnsi="Cambria" w:cs="Arial"/>
          <w:bCs/>
          <w:sz w:val="22"/>
          <w:szCs w:val="22"/>
          <w:lang w:eastAsia="pl-PL"/>
        </w:rPr>
        <w:t>niosku o</w:t>
      </w:r>
      <w:r w:rsidR="001155CD" w:rsidRPr="00EA16E9">
        <w:rPr>
          <w:rFonts w:ascii="Cambria" w:hAnsi="Cambria" w:cs="Arial"/>
          <w:bCs/>
          <w:sz w:val="22"/>
          <w:szCs w:val="22"/>
          <w:lang w:eastAsia="pl-PL"/>
        </w:rPr>
        <w:t xml:space="preserve"> </w:t>
      </w:r>
      <w:r w:rsidR="00F1469F" w:rsidRPr="00EA16E9">
        <w:rPr>
          <w:rFonts w:ascii="Cambria" w:hAnsi="Cambria" w:cs="Arial"/>
          <w:bCs/>
          <w:sz w:val="22"/>
          <w:szCs w:val="22"/>
          <w:lang w:eastAsia="pl-PL"/>
        </w:rPr>
        <w:t xml:space="preserve">dopuszczenie do </w:t>
      </w:r>
      <w:r w:rsidR="008757EA" w:rsidRPr="00EA16E9">
        <w:rPr>
          <w:rFonts w:ascii="Cambria" w:hAnsi="Cambria" w:cs="Arial"/>
          <w:bCs/>
          <w:sz w:val="22"/>
          <w:szCs w:val="22"/>
          <w:lang w:eastAsia="pl-PL"/>
        </w:rPr>
        <w:t xml:space="preserve">udziału w </w:t>
      </w:r>
      <w:r w:rsidR="002C05B3">
        <w:rPr>
          <w:rFonts w:ascii="Cambria" w:hAnsi="Cambria" w:cs="Arial"/>
          <w:bCs/>
          <w:sz w:val="22"/>
          <w:szCs w:val="22"/>
          <w:lang w:eastAsia="pl-PL"/>
        </w:rPr>
        <w:t>DSZ</w:t>
      </w:r>
      <w:r w:rsidR="007222FA" w:rsidRPr="00EA16E9">
        <w:rPr>
          <w:rFonts w:ascii="Cambria" w:hAnsi="Cambria" w:cs="Arial"/>
          <w:bCs/>
          <w:sz w:val="22"/>
          <w:szCs w:val="22"/>
          <w:lang w:eastAsia="pl-PL"/>
        </w:rPr>
        <w:t xml:space="preserve"> i </w:t>
      </w:r>
      <w:r w:rsidR="007E024F" w:rsidRPr="00EA16E9">
        <w:rPr>
          <w:rFonts w:ascii="Cambria" w:hAnsi="Cambria" w:cs="Calibri Light"/>
          <w:color w:val="000000"/>
          <w:sz w:val="22"/>
          <w:szCs w:val="22"/>
        </w:rPr>
        <w:t>uznaj</w:t>
      </w:r>
      <w:r w:rsidR="00353B7E">
        <w:rPr>
          <w:rFonts w:ascii="Cambria" w:hAnsi="Cambria" w:cs="Calibri Light"/>
          <w:color w:val="000000"/>
          <w:sz w:val="22"/>
          <w:szCs w:val="22"/>
        </w:rPr>
        <w:t>ę(-jemy)</w:t>
      </w:r>
      <w:r w:rsidR="007E024F" w:rsidRPr="00EA16E9">
        <w:rPr>
          <w:rFonts w:ascii="Cambria" w:hAnsi="Cambria" w:cs="Calibri Light"/>
          <w:color w:val="000000"/>
          <w:sz w:val="22"/>
          <w:szCs w:val="22"/>
        </w:rPr>
        <w:t xml:space="preserve"> się za </w:t>
      </w:r>
      <w:r w:rsidR="002C05B3">
        <w:rPr>
          <w:rFonts w:ascii="Cambria" w:hAnsi="Cambria" w:cs="Calibri Light"/>
          <w:color w:val="000000"/>
          <w:sz w:val="22"/>
          <w:szCs w:val="22"/>
        </w:rPr>
        <w:t>związanego(-</w:t>
      </w:r>
      <w:proofErr w:type="spellStart"/>
      <w:r w:rsidR="002C05B3">
        <w:rPr>
          <w:rFonts w:ascii="Cambria" w:hAnsi="Cambria" w:cs="Calibri Light"/>
          <w:color w:val="000000"/>
          <w:sz w:val="22"/>
          <w:szCs w:val="22"/>
        </w:rPr>
        <w:t>nych</w:t>
      </w:r>
      <w:proofErr w:type="spellEnd"/>
      <w:r w:rsidR="002C05B3">
        <w:rPr>
          <w:rFonts w:ascii="Cambria" w:hAnsi="Cambria" w:cs="Calibri Light"/>
          <w:color w:val="000000"/>
          <w:sz w:val="22"/>
          <w:szCs w:val="22"/>
        </w:rPr>
        <w:t>)</w:t>
      </w:r>
      <w:r w:rsidR="007E024F" w:rsidRPr="00EA16E9">
        <w:rPr>
          <w:rFonts w:ascii="Cambria" w:hAnsi="Cambria" w:cs="Calibri Light"/>
          <w:color w:val="000000"/>
          <w:sz w:val="22"/>
          <w:szCs w:val="22"/>
        </w:rPr>
        <w:t xml:space="preserve"> określonymi w nich postanowieniami i zasadami postępowania.</w:t>
      </w:r>
    </w:p>
    <w:p w14:paraId="0B2786CA" w14:textId="11DCEE82" w:rsidR="001E6C0A" w:rsidRPr="00EA16E9" w:rsidRDefault="00C04970" w:rsidP="00FC4B30">
      <w:pPr>
        <w:tabs>
          <w:tab w:val="left" w:pos="851"/>
        </w:tabs>
        <w:suppressAutoHyphens w:val="0"/>
        <w:spacing w:before="240" w:after="240"/>
        <w:ind w:left="851" w:hanging="851"/>
        <w:jc w:val="both"/>
        <w:rPr>
          <w:rFonts w:ascii="Cambria" w:hAnsi="Cambria" w:cs="Tahoma"/>
          <w:sz w:val="22"/>
          <w:szCs w:val="22"/>
          <w:lang w:eastAsia="pl-PL"/>
        </w:rPr>
      </w:pPr>
      <w:r>
        <w:rPr>
          <w:rFonts w:ascii="Cambria" w:hAnsi="Cambria" w:cs="Arial"/>
          <w:bCs/>
          <w:sz w:val="22"/>
          <w:szCs w:val="22"/>
        </w:rPr>
        <w:t>2</w:t>
      </w:r>
      <w:r w:rsidR="002336FC">
        <w:rPr>
          <w:rFonts w:ascii="Cambria" w:hAnsi="Cambria" w:cs="Arial"/>
          <w:bCs/>
          <w:sz w:val="22"/>
          <w:szCs w:val="22"/>
        </w:rPr>
        <w:t>.</w:t>
      </w:r>
      <w:r w:rsidR="002336FC">
        <w:rPr>
          <w:rFonts w:ascii="Cambria" w:hAnsi="Cambria" w:cs="Arial"/>
          <w:bCs/>
          <w:sz w:val="22"/>
          <w:szCs w:val="22"/>
        </w:rPr>
        <w:tab/>
        <w:t>O</w:t>
      </w:r>
      <w:r w:rsidR="001E6C0A" w:rsidRPr="00EA16E9">
        <w:rPr>
          <w:rFonts w:ascii="Cambria" w:hAnsi="Cambria" w:cs="Tahoma"/>
          <w:sz w:val="22"/>
          <w:szCs w:val="22"/>
          <w:lang w:eastAsia="pl-PL"/>
        </w:rPr>
        <w:t>świadczam</w:t>
      </w:r>
      <w:r w:rsidR="00687D24">
        <w:rPr>
          <w:rFonts w:ascii="Cambria" w:hAnsi="Cambria" w:cs="Tahoma"/>
          <w:sz w:val="22"/>
          <w:szCs w:val="22"/>
          <w:lang w:eastAsia="pl-PL"/>
        </w:rPr>
        <w:t>(-m</w:t>
      </w:r>
      <w:r w:rsidR="001E6C0A" w:rsidRPr="00EA16E9">
        <w:rPr>
          <w:rFonts w:ascii="Cambria" w:hAnsi="Cambria" w:cs="Tahoma"/>
          <w:sz w:val="22"/>
          <w:szCs w:val="22"/>
          <w:lang w:eastAsia="pl-PL"/>
        </w:rPr>
        <w:t>y</w:t>
      </w:r>
      <w:r w:rsidR="00687D24">
        <w:rPr>
          <w:rFonts w:ascii="Cambria" w:hAnsi="Cambria" w:cs="Tahoma"/>
          <w:sz w:val="22"/>
          <w:szCs w:val="22"/>
          <w:lang w:eastAsia="pl-PL"/>
        </w:rPr>
        <w:t>)</w:t>
      </w:r>
      <w:r w:rsidR="001E6C0A" w:rsidRPr="00EA16E9">
        <w:rPr>
          <w:rFonts w:ascii="Cambria" w:hAnsi="Cambria" w:cs="Tahoma"/>
          <w:sz w:val="22"/>
          <w:szCs w:val="22"/>
          <w:lang w:eastAsia="pl-PL"/>
        </w:rPr>
        <w:t xml:space="preserve">, iż realizując zamówienie </w:t>
      </w:r>
      <w:r w:rsidR="00955D9C">
        <w:rPr>
          <w:rFonts w:ascii="Cambria" w:hAnsi="Cambria" w:cs="Tahoma"/>
          <w:sz w:val="22"/>
          <w:szCs w:val="22"/>
          <w:lang w:eastAsia="pl-PL"/>
        </w:rPr>
        <w:t xml:space="preserve">będę </w:t>
      </w:r>
      <w:r w:rsidR="00D2323B">
        <w:rPr>
          <w:rFonts w:ascii="Cambria" w:hAnsi="Cambria" w:cs="Tahoma"/>
          <w:sz w:val="22"/>
          <w:szCs w:val="22"/>
          <w:lang w:eastAsia="pl-PL"/>
        </w:rPr>
        <w:t>(-</w:t>
      </w:r>
      <w:proofErr w:type="spellStart"/>
      <w:r w:rsidR="001E6C0A" w:rsidRPr="00EA16E9">
        <w:rPr>
          <w:rFonts w:ascii="Cambria" w:hAnsi="Cambria" w:cs="Tahoma"/>
          <w:sz w:val="22"/>
          <w:szCs w:val="22"/>
          <w:lang w:eastAsia="pl-PL"/>
        </w:rPr>
        <w:t>dziemy</w:t>
      </w:r>
      <w:proofErr w:type="spellEnd"/>
      <w:r w:rsidR="00955D9C">
        <w:rPr>
          <w:rFonts w:ascii="Cambria" w:hAnsi="Cambria" w:cs="Tahoma"/>
          <w:sz w:val="22"/>
          <w:szCs w:val="22"/>
          <w:lang w:eastAsia="pl-PL"/>
        </w:rPr>
        <w:t>)</w:t>
      </w:r>
      <w:r w:rsidR="001E6C0A" w:rsidRPr="00EA16E9">
        <w:rPr>
          <w:rFonts w:ascii="Cambria" w:hAnsi="Cambria" w:cs="Tahoma"/>
          <w:sz w:val="22"/>
          <w:szCs w:val="22"/>
          <w:lang w:eastAsia="pl-PL"/>
        </w:rPr>
        <w:t xml:space="preserve"> stosować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2016 r. nr. 119 s. 1 – „RODO”). </w:t>
      </w:r>
    </w:p>
    <w:p w14:paraId="066AB459" w14:textId="3F67A69D" w:rsidR="001E6C0A" w:rsidRPr="00EA16E9" w:rsidRDefault="00C04970" w:rsidP="00FC4B30">
      <w:pPr>
        <w:tabs>
          <w:tab w:val="left" w:pos="851"/>
        </w:tabs>
        <w:suppressAutoHyphens w:val="0"/>
        <w:spacing w:before="240" w:after="240"/>
        <w:ind w:left="851" w:hanging="851"/>
        <w:jc w:val="both"/>
        <w:rPr>
          <w:rFonts w:ascii="Cambria" w:hAnsi="Cambria" w:cs="Tahoma"/>
          <w:sz w:val="22"/>
          <w:szCs w:val="22"/>
          <w:lang w:eastAsia="pl-PL"/>
        </w:rPr>
      </w:pPr>
      <w:r>
        <w:rPr>
          <w:rFonts w:ascii="Cambria" w:hAnsi="Cambria" w:cs="Tahoma"/>
          <w:sz w:val="22"/>
          <w:szCs w:val="22"/>
          <w:lang w:eastAsia="pl-PL"/>
        </w:rPr>
        <w:t>3</w:t>
      </w:r>
      <w:r w:rsidR="002336FC">
        <w:rPr>
          <w:rFonts w:ascii="Cambria" w:hAnsi="Cambria" w:cs="Tahoma"/>
          <w:sz w:val="22"/>
          <w:szCs w:val="22"/>
          <w:lang w:eastAsia="pl-PL"/>
        </w:rPr>
        <w:t>.</w:t>
      </w:r>
      <w:r w:rsidR="002336FC">
        <w:rPr>
          <w:rFonts w:ascii="Cambria" w:hAnsi="Cambria" w:cs="Tahoma"/>
          <w:sz w:val="22"/>
          <w:szCs w:val="22"/>
          <w:lang w:eastAsia="pl-PL"/>
        </w:rPr>
        <w:tab/>
        <w:t>O</w:t>
      </w:r>
      <w:r w:rsidR="001E6C0A" w:rsidRPr="00EA16E9">
        <w:rPr>
          <w:rFonts w:ascii="Cambria" w:hAnsi="Cambria" w:cs="Tahoma"/>
          <w:sz w:val="22"/>
          <w:szCs w:val="22"/>
          <w:lang w:eastAsia="pl-PL"/>
        </w:rPr>
        <w:t>świadczam</w:t>
      </w:r>
      <w:r w:rsidR="00D2323B">
        <w:rPr>
          <w:rFonts w:ascii="Cambria" w:hAnsi="Cambria" w:cs="Tahoma"/>
          <w:sz w:val="22"/>
          <w:szCs w:val="22"/>
          <w:lang w:eastAsia="pl-PL"/>
        </w:rPr>
        <w:t xml:space="preserve"> (-m</w:t>
      </w:r>
      <w:r w:rsidR="001E6C0A" w:rsidRPr="00EA16E9">
        <w:rPr>
          <w:rFonts w:ascii="Cambria" w:hAnsi="Cambria" w:cs="Tahoma"/>
          <w:sz w:val="22"/>
          <w:szCs w:val="22"/>
          <w:lang w:eastAsia="pl-PL"/>
        </w:rPr>
        <w:t>y</w:t>
      </w:r>
      <w:r w:rsidR="00D2323B">
        <w:rPr>
          <w:rFonts w:ascii="Cambria" w:hAnsi="Cambria" w:cs="Tahoma"/>
          <w:sz w:val="22"/>
          <w:szCs w:val="22"/>
          <w:lang w:eastAsia="pl-PL"/>
        </w:rPr>
        <w:t>)</w:t>
      </w:r>
      <w:r w:rsidR="001E6C0A" w:rsidRPr="00EA16E9">
        <w:rPr>
          <w:rFonts w:ascii="Cambria" w:hAnsi="Cambria" w:cs="Tahoma"/>
          <w:sz w:val="22"/>
          <w:szCs w:val="22"/>
          <w:lang w:eastAsia="pl-PL"/>
        </w:rPr>
        <w:t>, że wypełni</w:t>
      </w:r>
      <w:r w:rsidR="002336FC">
        <w:rPr>
          <w:rFonts w:ascii="Cambria" w:hAnsi="Cambria" w:cs="Tahoma"/>
          <w:sz w:val="22"/>
          <w:szCs w:val="22"/>
          <w:lang w:eastAsia="pl-PL"/>
        </w:rPr>
        <w:t>łem(</w:t>
      </w:r>
      <w:r w:rsidR="00CD5BF2">
        <w:rPr>
          <w:rFonts w:ascii="Cambria" w:hAnsi="Cambria" w:cs="Tahoma"/>
          <w:sz w:val="22"/>
          <w:szCs w:val="22"/>
          <w:lang w:eastAsia="pl-PL"/>
        </w:rPr>
        <w:t>-</w:t>
      </w:r>
      <w:r w:rsidR="002336FC">
        <w:rPr>
          <w:rFonts w:ascii="Cambria" w:hAnsi="Cambria" w:cs="Tahoma"/>
          <w:sz w:val="22"/>
          <w:szCs w:val="22"/>
          <w:lang w:eastAsia="pl-PL"/>
        </w:rPr>
        <w:t>liśmy)</w:t>
      </w:r>
      <w:r w:rsidR="001E6C0A" w:rsidRPr="00EA16E9">
        <w:rPr>
          <w:rFonts w:ascii="Cambria" w:hAnsi="Cambria" w:cs="Tahoma"/>
          <w:sz w:val="22"/>
          <w:szCs w:val="22"/>
          <w:lang w:eastAsia="pl-PL"/>
        </w:rPr>
        <w:t xml:space="preserve"> obowiązki informacyjne przewidziane w art. 13 lub art. 14 RODO wobec osób fizycznych, od których dane osobowe bezpośrednio lub pośrednio pozyskaliśmy w celu ubiegania się o udzielenie zamówienia publicznego w niniejszym postępowaniu.</w:t>
      </w:r>
    </w:p>
    <w:p w14:paraId="46958051" w14:textId="0932B14C" w:rsidR="001E6C0A" w:rsidRPr="00EA16E9" w:rsidRDefault="00C04970" w:rsidP="00FC4B30">
      <w:pPr>
        <w:tabs>
          <w:tab w:val="left" w:pos="851"/>
        </w:tabs>
        <w:suppressAutoHyphens w:val="0"/>
        <w:spacing w:before="240" w:after="240"/>
        <w:ind w:left="851" w:hanging="851"/>
        <w:jc w:val="both"/>
        <w:rPr>
          <w:rFonts w:ascii="Cambria" w:hAnsi="Cambria" w:cs="Tahoma"/>
          <w:bCs/>
          <w:sz w:val="22"/>
          <w:szCs w:val="22"/>
          <w:lang w:eastAsia="pl-PL"/>
        </w:rPr>
      </w:pPr>
      <w:r>
        <w:rPr>
          <w:rFonts w:ascii="Cambria" w:hAnsi="Cambria" w:cs="Tahoma"/>
          <w:sz w:val="22"/>
          <w:szCs w:val="22"/>
          <w:lang w:eastAsia="pl-PL"/>
        </w:rPr>
        <w:t>4</w:t>
      </w:r>
      <w:r w:rsidR="00CD5BF2">
        <w:rPr>
          <w:rFonts w:ascii="Cambria" w:hAnsi="Cambria" w:cs="Tahoma"/>
          <w:sz w:val="22"/>
          <w:szCs w:val="22"/>
          <w:lang w:eastAsia="pl-PL"/>
        </w:rPr>
        <w:t>.</w:t>
      </w:r>
      <w:r w:rsidR="00CD5BF2">
        <w:rPr>
          <w:rFonts w:ascii="Cambria" w:hAnsi="Cambria" w:cs="Tahoma"/>
          <w:sz w:val="22"/>
          <w:szCs w:val="22"/>
          <w:lang w:eastAsia="pl-PL"/>
        </w:rPr>
        <w:tab/>
        <w:t>O</w:t>
      </w:r>
      <w:r w:rsidR="001E6C0A" w:rsidRPr="00EA16E9">
        <w:rPr>
          <w:rFonts w:ascii="Cambria" w:hAnsi="Cambria" w:cs="Tahoma"/>
          <w:sz w:val="22"/>
          <w:szCs w:val="22"/>
          <w:lang w:eastAsia="pl-PL"/>
        </w:rPr>
        <w:t>świadczam</w:t>
      </w:r>
      <w:r w:rsidR="00D2323B">
        <w:rPr>
          <w:rFonts w:ascii="Cambria" w:hAnsi="Cambria" w:cs="Tahoma"/>
          <w:sz w:val="22"/>
          <w:szCs w:val="22"/>
          <w:lang w:eastAsia="pl-PL"/>
        </w:rPr>
        <w:t>(-m</w:t>
      </w:r>
      <w:r w:rsidR="001E6C0A" w:rsidRPr="00EA16E9">
        <w:rPr>
          <w:rFonts w:ascii="Cambria" w:hAnsi="Cambria" w:cs="Tahoma"/>
          <w:sz w:val="22"/>
          <w:szCs w:val="22"/>
          <w:lang w:eastAsia="pl-PL"/>
        </w:rPr>
        <w:t>y</w:t>
      </w:r>
      <w:r w:rsidR="00D2323B">
        <w:rPr>
          <w:rFonts w:ascii="Cambria" w:hAnsi="Cambria" w:cs="Tahoma"/>
          <w:sz w:val="22"/>
          <w:szCs w:val="22"/>
          <w:lang w:eastAsia="pl-PL"/>
        </w:rPr>
        <w:t>)</w:t>
      </w:r>
      <w:r w:rsidR="001E6C0A" w:rsidRPr="00EA16E9">
        <w:rPr>
          <w:rFonts w:ascii="Cambria" w:hAnsi="Cambria" w:cs="Tahoma"/>
          <w:sz w:val="22"/>
          <w:szCs w:val="22"/>
          <w:lang w:eastAsia="pl-PL"/>
        </w:rPr>
        <w:t>, że Wykonawca jest</w:t>
      </w:r>
      <w:r w:rsidR="00D15FC5" w:rsidRPr="00EA16E9">
        <w:rPr>
          <w:rFonts w:ascii="Cambria" w:hAnsi="Cambria" w:cs="Tahoma"/>
          <w:sz w:val="22"/>
          <w:szCs w:val="22"/>
          <w:lang w:eastAsia="pl-PL"/>
        </w:rPr>
        <w:t xml:space="preserve"> (</w:t>
      </w:r>
      <w:r w:rsidR="00500498" w:rsidRPr="00EA16E9">
        <w:rPr>
          <w:rFonts w:ascii="Cambria" w:hAnsi="Cambria" w:cs="Tahoma"/>
          <w:sz w:val="22"/>
          <w:szCs w:val="22"/>
          <w:lang w:eastAsia="pl-PL"/>
        </w:rPr>
        <w:t xml:space="preserve">proszę </w:t>
      </w:r>
      <w:r w:rsidR="00D15FC5" w:rsidRPr="00EA16E9">
        <w:rPr>
          <w:rFonts w:ascii="Cambria" w:hAnsi="Cambria" w:cs="Tahoma"/>
          <w:sz w:val="22"/>
          <w:szCs w:val="22"/>
          <w:lang w:eastAsia="pl-PL"/>
        </w:rPr>
        <w:t>zaznaczyć właściwe)</w:t>
      </w:r>
      <w:r w:rsidR="001E6C0A" w:rsidRPr="00EA16E9">
        <w:rPr>
          <w:rFonts w:ascii="Cambria" w:hAnsi="Cambria" w:cs="Tahoma"/>
          <w:sz w:val="22"/>
          <w:szCs w:val="22"/>
          <w:lang w:eastAsia="pl-PL"/>
        </w:rPr>
        <w:t>:</w:t>
      </w:r>
    </w:p>
    <w:p w14:paraId="70686FED" w14:textId="77777777" w:rsidR="001E6C0A" w:rsidRPr="00EA16E9" w:rsidRDefault="001E6C0A" w:rsidP="00FC4B30">
      <w:pPr>
        <w:suppressAutoHyphens w:val="0"/>
        <w:spacing w:before="240" w:after="240"/>
        <w:ind w:left="851"/>
        <w:jc w:val="both"/>
        <w:rPr>
          <w:rFonts w:ascii="Cambria" w:hAnsi="Cambria" w:cs="Tahoma"/>
          <w:sz w:val="22"/>
          <w:szCs w:val="22"/>
          <w:lang w:eastAsia="pl-PL"/>
        </w:rPr>
      </w:pPr>
      <w:r w:rsidRPr="00EA16E9">
        <w:rPr>
          <w:rFonts w:ascii="Cambria" w:hAnsi="Cambria" w:cs="Tahoma"/>
          <w:sz w:val="22"/>
          <w:szCs w:val="22"/>
          <w:lang w:eastAsia="pl-PL"/>
        </w:rPr>
        <w:sym w:font="Wingdings" w:char="F071"/>
      </w:r>
      <w:r w:rsidRPr="00EA16E9">
        <w:rPr>
          <w:rFonts w:ascii="Cambria" w:hAnsi="Cambria" w:cs="Tahoma"/>
          <w:sz w:val="22"/>
          <w:szCs w:val="22"/>
          <w:lang w:eastAsia="pl-PL"/>
        </w:rPr>
        <w:t xml:space="preserve"> mikroprzedsiębiorstwem</w:t>
      </w:r>
    </w:p>
    <w:p w14:paraId="719AC264" w14:textId="77777777" w:rsidR="001E6C0A" w:rsidRPr="00EA16E9" w:rsidRDefault="001E6C0A" w:rsidP="00FC4B30">
      <w:pPr>
        <w:suppressAutoHyphens w:val="0"/>
        <w:spacing w:before="240" w:after="240"/>
        <w:ind w:left="851"/>
        <w:jc w:val="both"/>
        <w:rPr>
          <w:rFonts w:ascii="Cambria" w:hAnsi="Cambria" w:cs="Tahoma"/>
          <w:sz w:val="22"/>
          <w:szCs w:val="22"/>
          <w:lang w:eastAsia="pl-PL"/>
        </w:rPr>
      </w:pPr>
      <w:r w:rsidRPr="00EA16E9">
        <w:rPr>
          <w:rFonts w:ascii="Cambria" w:hAnsi="Cambria" w:cs="Tahoma"/>
          <w:sz w:val="22"/>
          <w:szCs w:val="22"/>
          <w:lang w:eastAsia="pl-PL"/>
        </w:rPr>
        <w:sym w:font="Wingdings" w:char="F071"/>
      </w:r>
      <w:r w:rsidRPr="00EA16E9">
        <w:rPr>
          <w:rFonts w:ascii="Cambria" w:hAnsi="Cambria" w:cs="Tahoma"/>
          <w:sz w:val="22"/>
          <w:szCs w:val="22"/>
          <w:lang w:eastAsia="pl-PL"/>
        </w:rPr>
        <w:t xml:space="preserve"> małym przedsiębiorstwem</w:t>
      </w:r>
    </w:p>
    <w:p w14:paraId="59207ABA" w14:textId="77777777" w:rsidR="001E6C0A" w:rsidRPr="00EA16E9" w:rsidRDefault="001E6C0A" w:rsidP="00FC4B30">
      <w:pPr>
        <w:suppressAutoHyphens w:val="0"/>
        <w:spacing w:before="240" w:after="240"/>
        <w:ind w:left="851"/>
        <w:jc w:val="both"/>
        <w:rPr>
          <w:rFonts w:ascii="Cambria" w:hAnsi="Cambria" w:cs="Tahoma"/>
          <w:bCs/>
          <w:sz w:val="22"/>
          <w:szCs w:val="22"/>
          <w:lang w:eastAsia="pl-PL"/>
        </w:rPr>
      </w:pPr>
      <w:r w:rsidRPr="00EA16E9">
        <w:rPr>
          <w:rFonts w:ascii="Cambria" w:hAnsi="Cambria" w:cs="Tahoma"/>
          <w:bCs/>
          <w:sz w:val="22"/>
          <w:szCs w:val="22"/>
          <w:lang w:eastAsia="pl-PL"/>
        </w:rPr>
        <w:sym w:font="Wingdings" w:char="F071"/>
      </w:r>
      <w:r w:rsidRPr="00EA16E9">
        <w:rPr>
          <w:rFonts w:ascii="Cambria" w:hAnsi="Cambria" w:cs="Tahoma"/>
          <w:bCs/>
          <w:sz w:val="22"/>
          <w:szCs w:val="22"/>
          <w:lang w:eastAsia="pl-PL"/>
        </w:rPr>
        <w:t xml:space="preserve"> średnim przedsiębiorstwem</w:t>
      </w:r>
    </w:p>
    <w:p w14:paraId="4E1109E9" w14:textId="77777777" w:rsidR="001E6C0A" w:rsidRPr="00EA16E9" w:rsidRDefault="001E6C0A" w:rsidP="00FC4B30">
      <w:pPr>
        <w:suppressAutoHyphens w:val="0"/>
        <w:spacing w:before="240" w:after="240"/>
        <w:ind w:left="851"/>
        <w:jc w:val="both"/>
        <w:rPr>
          <w:rFonts w:ascii="Cambria" w:hAnsi="Cambria" w:cs="Tahoma"/>
          <w:bCs/>
          <w:sz w:val="22"/>
          <w:szCs w:val="22"/>
          <w:lang w:eastAsia="pl-PL"/>
        </w:rPr>
      </w:pPr>
      <w:r w:rsidRPr="00EA16E9">
        <w:rPr>
          <w:rFonts w:ascii="Cambria" w:hAnsi="Cambria" w:cs="Tahoma"/>
          <w:bCs/>
          <w:sz w:val="22"/>
          <w:szCs w:val="22"/>
          <w:lang w:eastAsia="pl-PL"/>
        </w:rPr>
        <w:sym w:font="Wingdings" w:char="F071"/>
      </w:r>
      <w:r w:rsidRPr="00EA16E9">
        <w:rPr>
          <w:rFonts w:ascii="Cambria" w:hAnsi="Cambria" w:cs="Tahoma"/>
          <w:bCs/>
          <w:sz w:val="22"/>
          <w:szCs w:val="22"/>
          <w:lang w:eastAsia="pl-PL"/>
        </w:rPr>
        <w:t xml:space="preserve"> dużym przedsiębiorstwem</w:t>
      </w:r>
    </w:p>
    <w:p w14:paraId="7EB60F66" w14:textId="77777777" w:rsidR="001E6C0A" w:rsidRPr="00EA16E9" w:rsidRDefault="001E6C0A" w:rsidP="00FC4B30">
      <w:pPr>
        <w:suppressAutoHyphens w:val="0"/>
        <w:spacing w:before="240" w:after="240"/>
        <w:ind w:left="851"/>
        <w:jc w:val="both"/>
        <w:rPr>
          <w:rFonts w:ascii="Cambria" w:hAnsi="Cambria" w:cs="Tahoma"/>
          <w:bCs/>
          <w:sz w:val="22"/>
          <w:szCs w:val="22"/>
          <w:lang w:eastAsia="pl-PL"/>
        </w:rPr>
      </w:pPr>
      <w:r w:rsidRPr="00EA16E9">
        <w:rPr>
          <w:rFonts w:ascii="Cambria" w:hAnsi="Cambria" w:cs="Tahoma"/>
          <w:bCs/>
          <w:sz w:val="22"/>
          <w:szCs w:val="22"/>
          <w:lang w:eastAsia="pl-PL"/>
        </w:rPr>
        <w:sym w:font="Wingdings" w:char="F071"/>
      </w:r>
      <w:r w:rsidRPr="00EA16E9">
        <w:rPr>
          <w:rFonts w:ascii="Cambria" w:hAnsi="Cambria" w:cs="Tahoma"/>
          <w:bCs/>
          <w:sz w:val="22"/>
          <w:szCs w:val="22"/>
          <w:lang w:eastAsia="pl-PL"/>
        </w:rPr>
        <w:t xml:space="preserve"> prowadzi jednoosobową działalność gospodarczą</w:t>
      </w:r>
    </w:p>
    <w:p w14:paraId="2979C181" w14:textId="77777777" w:rsidR="001E6C0A" w:rsidRPr="00EA16E9" w:rsidRDefault="001E6C0A" w:rsidP="00FC4B30">
      <w:pPr>
        <w:suppressAutoHyphens w:val="0"/>
        <w:spacing w:before="240" w:after="240"/>
        <w:ind w:left="851"/>
        <w:jc w:val="both"/>
        <w:rPr>
          <w:rFonts w:ascii="Cambria" w:hAnsi="Cambria" w:cs="Tahoma"/>
          <w:bCs/>
          <w:sz w:val="22"/>
          <w:szCs w:val="22"/>
          <w:lang w:eastAsia="pl-PL"/>
        </w:rPr>
      </w:pPr>
      <w:r w:rsidRPr="00EA16E9">
        <w:rPr>
          <w:rFonts w:ascii="Cambria" w:hAnsi="Cambria" w:cs="Tahoma"/>
          <w:bCs/>
          <w:sz w:val="22"/>
          <w:szCs w:val="22"/>
          <w:lang w:eastAsia="pl-PL"/>
        </w:rPr>
        <w:sym w:font="Wingdings" w:char="F071"/>
      </w:r>
      <w:r w:rsidRPr="00EA16E9">
        <w:rPr>
          <w:rFonts w:ascii="Cambria" w:hAnsi="Cambria" w:cs="Tahoma"/>
          <w:bCs/>
          <w:sz w:val="22"/>
          <w:szCs w:val="22"/>
          <w:lang w:eastAsia="pl-PL"/>
        </w:rPr>
        <w:t xml:space="preserve"> jest osobą fizyczną nieprowadzącą działalności gospodarczej</w:t>
      </w:r>
    </w:p>
    <w:p w14:paraId="1D3F0A59" w14:textId="3A66BACC" w:rsidR="005233E7" w:rsidRDefault="001E6C0A" w:rsidP="00FC4B30">
      <w:pPr>
        <w:suppressAutoHyphens w:val="0"/>
        <w:spacing w:before="240" w:after="240"/>
        <w:ind w:left="851"/>
        <w:jc w:val="both"/>
        <w:rPr>
          <w:rFonts w:ascii="Cambria" w:hAnsi="Cambria" w:cs="Tahoma"/>
          <w:bCs/>
          <w:sz w:val="22"/>
          <w:szCs w:val="22"/>
          <w:lang w:eastAsia="pl-PL"/>
        </w:rPr>
      </w:pPr>
      <w:r w:rsidRPr="00EA16E9">
        <w:rPr>
          <w:rFonts w:ascii="Cambria" w:hAnsi="Cambria" w:cs="Tahoma"/>
          <w:bCs/>
          <w:sz w:val="22"/>
          <w:szCs w:val="22"/>
          <w:lang w:eastAsia="pl-PL"/>
        </w:rPr>
        <w:sym w:font="Wingdings" w:char="F071"/>
      </w:r>
      <w:r w:rsidRPr="00EA16E9">
        <w:rPr>
          <w:rFonts w:ascii="Cambria" w:hAnsi="Cambria" w:cs="Tahoma"/>
          <w:bCs/>
          <w:sz w:val="22"/>
          <w:szCs w:val="22"/>
          <w:lang w:eastAsia="pl-PL"/>
        </w:rPr>
        <w:t xml:space="preserve"> inny rodzaj</w:t>
      </w:r>
    </w:p>
    <w:p w14:paraId="0D474DC8" w14:textId="1C7AF51C" w:rsidR="005233E7" w:rsidRPr="00EA16E9" w:rsidRDefault="005233E7" w:rsidP="00FC4B30">
      <w:pPr>
        <w:spacing w:before="240" w:after="240"/>
        <w:ind w:left="851" w:hanging="851"/>
        <w:jc w:val="both"/>
        <w:rPr>
          <w:rFonts w:ascii="Cambria" w:hAnsi="Cambria" w:cs="Arial"/>
          <w:bCs/>
          <w:sz w:val="22"/>
          <w:szCs w:val="22"/>
        </w:rPr>
      </w:pPr>
      <w:r>
        <w:rPr>
          <w:rFonts w:ascii="Cambria" w:hAnsi="Cambria" w:cs="Arial"/>
          <w:bCs/>
          <w:sz w:val="22"/>
          <w:szCs w:val="22"/>
        </w:rPr>
        <w:t>5.</w:t>
      </w:r>
      <w:r>
        <w:rPr>
          <w:rFonts w:ascii="Cambria" w:hAnsi="Cambria" w:cs="Arial"/>
          <w:bCs/>
          <w:sz w:val="22"/>
          <w:szCs w:val="22"/>
        </w:rPr>
        <w:tab/>
        <w:t>W</w:t>
      </w:r>
      <w:r w:rsidRPr="00EA16E9">
        <w:rPr>
          <w:rFonts w:ascii="Cambria" w:hAnsi="Cambria" w:cs="Arial"/>
          <w:bCs/>
          <w:sz w:val="22"/>
          <w:szCs w:val="22"/>
        </w:rPr>
        <w:t>niosek o dopuszczenie do udziału w</w:t>
      </w:r>
      <w:r>
        <w:rPr>
          <w:rFonts w:ascii="Cambria" w:hAnsi="Cambria" w:cs="Arial"/>
          <w:bCs/>
          <w:sz w:val="22"/>
          <w:szCs w:val="22"/>
        </w:rPr>
        <w:t xml:space="preserve"> DSZ</w:t>
      </w:r>
      <w:r w:rsidRPr="00EA16E9">
        <w:rPr>
          <w:rFonts w:ascii="Cambria" w:hAnsi="Cambria" w:cs="Arial"/>
          <w:bCs/>
          <w:sz w:val="22"/>
          <w:szCs w:val="22"/>
        </w:rPr>
        <w:t xml:space="preserve"> zawiera następujące </w:t>
      </w:r>
      <w:r>
        <w:rPr>
          <w:rFonts w:ascii="Cambria" w:hAnsi="Cambria" w:cs="Arial"/>
          <w:bCs/>
          <w:sz w:val="22"/>
          <w:szCs w:val="22"/>
        </w:rPr>
        <w:t xml:space="preserve">informacje </w:t>
      </w:r>
      <w:r w:rsidRPr="00EA16E9">
        <w:rPr>
          <w:rFonts w:ascii="Cambria" w:hAnsi="Cambria" w:cs="Arial"/>
          <w:bCs/>
          <w:sz w:val="22"/>
          <w:szCs w:val="22"/>
        </w:rPr>
        <w:t>stanowią</w:t>
      </w:r>
      <w:r>
        <w:rPr>
          <w:rFonts w:ascii="Cambria" w:hAnsi="Cambria" w:cs="Arial"/>
          <w:bCs/>
          <w:sz w:val="22"/>
          <w:szCs w:val="22"/>
        </w:rPr>
        <w:t>ce</w:t>
      </w:r>
      <w:r w:rsidRPr="00EA16E9">
        <w:rPr>
          <w:rFonts w:ascii="Cambria" w:hAnsi="Cambria" w:cs="Arial"/>
          <w:bCs/>
          <w:sz w:val="22"/>
          <w:szCs w:val="22"/>
        </w:rPr>
        <w:t xml:space="preserve"> tajemnicę przedsiębiorstwa</w:t>
      </w:r>
      <w:r>
        <w:rPr>
          <w:rFonts w:ascii="Cambria" w:hAnsi="Cambria" w:cs="Arial"/>
          <w:bCs/>
          <w:sz w:val="22"/>
          <w:szCs w:val="22"/>
        </w:rPr>
        <w:t xml:space="preserve"> w rozumieniu art. 11 ust. 2 ustawy z dnia 16 kwietnia 1993</w:t>
      </w:r>
      <w:r w:rsidR="00FC4B30">
        <w:rPr>
          <w:rFonts w:ascii="Cambria" w:hAnsi="Cambria" w:cs="Arial"/>
          <w:bCs/>
          <w:sz w:val="22"/>
          <w:szCs w:val="22"/>
        </w:rPr>
        <w:t> </w:t>
      </w:r>
      <w:r>
        <w:rPr>
          <w:rFonts w:ascii="Cambria" w:hAnsi="Cambria" w:cs="Arial"/>
          <w:bCs/>
          <w:sz w:val="22"/>
          <w:szCs w:val="22"/>
        </w:rPr>
        <w:t>r. o zwalczaniu nieuczciwej konkurencji (tekst jedn.: Dz. U. z 2022 r. poz. 1233 z</w:t>
      </w:r>
      <w:r w:rsidR="0002564A">
        <w:rPr>
          <w:rFonts w:ascii="Cambria" w:hAnsi="Cambria" w:cs="Arial"/>
          <w:bCs/>
          <w:sz w:val="22"/>
          <w:szCs w:val="22"/>
        </w:rPr>
        <w:t>e</w:t>
      </w:r>
      <w:r>
        <w:rPr>
          <w:rFonts w:ascii="Cambria" w:hAnsi="Cambria" w:cs="Arial"/>
          <w:bCs/>
          <w:sz w:val="22"/>
          <w:szCs w:val="22"/>
        </w:rPr>
        <w:t xml:space="preserve"> zm.)</w:t>
      </w:r>
      <w:r w:rsidRPr="00EA16E9">
        <w:rPr>
          <w:rFonts w:ascii="Cambria" w:hAnsi="Cambria" w:cs="Arial"/>
          <w:bCs/>
          <w:sz w:val="22"/>
          <w:szCs w:val="22"/>
        </w:rPr>
        <w:t>:</w:t>
      </w:r>
      <w:r w:rsidR="00FC4B30">
        <w:rPr>
          <w:rFonts w:ascii="Cambria" w:hAnsi="Cambria" w:cs="Arial"/>
          <w:bCs/>
          <w:sz w:val="22"/>
          <w:szCs w:val="22"/>
        </w:rPr>
        <w:t xml:space="preserve"> </w:t>
      </w:r>
      <w:r w:rsidRPr="00EA16E9">
        <w:rPr>
          <w:rFonts w:ascii="Cambria" w:hAnsi="Cambria" w:cs="Arial"/>
          <w:bCs/>
          <w:sz w:val="22"/>
          <w:szCs w:val="22"/>
        </w:rPr>
        <w:t>__________________________________________________________________</w:t>
      </w:r>
      <w:r w:rsidR="002C62CD">
        <w:rPr>
          <w:rFonts w:ascii="Cambria" w:hAnsi="Cambria" w:cs="Arial"/>
          <w:bCs/>
          <w:sz w:val="22"/>
          <w:szCs w:val="22"/>
        </w:rPr>
        <w:t>______</w:t>
      </w:r>
      <w:r w:rsidRPr="00EA16E9">
        <w:rPr>
          <w:rFonts w:ascii="Cambria" w:hAnsi="Cambria" w:cs="Arial"/>
          <w:bCs/>
          <w:sz w:val="22"/>
          <w:szCs w:val="22"/>
        </w:rPr>
        <w:t>_____________</w:t>
      </w:r>
      <w:r w:rsidR="002C62CD">
        <w:rPr>
          <w:rFonts w:ascii="Cambria" w:hAnsi="Cambria" w:cs="Arial"/>
          <w:bCs/>
          <w:sz w:val="22"/>
          <w:szCs w:val="22"/>
        </w:rPr>
        <w:t xml:space="preserve"> </w:t>
      </w:r>
      <w:r w:rsidRPr="00EA16E9">
        <w:rPr>
          <w:rFonts w:ascii="Cambria" w:hAnsi="Cambria" w:cs="Arial"/>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C62CD">
        <w:rPr>
          <w:rFonts w:ascii="Cambria" w:hAnsi="Cambria" w:cs="Arial"/>
          <w:bCs/>
          <w:sz w:val="22"/>
          <w:szCs w:val="22"/>
        </w:rPr>
        <w:t>__________________________________________________________</w:t>
      </w:r>
      <w:r w:rsidRPr="00EA16E9">
        <w:rPr>
          <w:rFonts w:ascii="Cambria" w:hAnsi="Cambria" w:cs="Arial"/>
          <w:bCs/>
          <w:sz w:val="22"/>
          <w:szCs w:val="22"/>
        </w:rPr>
        <w:t xml:space="preserve">_______ </w:t>
      </w:r>
    </w:p>
    <w:p w14:paraId="037FB8EB" w14:textId="640F0BB0" w:rsidR="005233E7" w:rsidRPr="00EA16E9" w:rsidRDefault="005233E7" w:rsidP="002C62CD">
      <w:pPr>
        <w:spacing w:before="240" w:after="240"/>
        <w:ind w:left="851"/>
        <w:jc w:val="both"/>
        <w:rPr>
          <w:rFonts w:ascii="Cambria" w:hAnsi="Cambria" w:cs="Arial"/>
          <w:bCs/>
          <w:sz w:val="22"/>
          <w:szCs w:val="22"/>
        </w:rPr>
      </w:pPr>
      <w:r w:rsidRPr="00EA16E9">
        <w:rPr>
          <w:rFonts w:ascii="Cambria" w:hAnsi="Cambria" w:cs="Arial"/>
          <w:bCs/>
          <w:sz w:val="22"/>
          <w:szCs w:val="22"/>
        </w:rPr>
        <w:t>Uzasadnienie zastrzeżenia ww. informacji jako tajemnicy przedsiębiorstwa zostało załączone do</w:t>
      </w:r>
      <w:r w:rsidR="003C4203">
        <w:rPr>
          <w:rFonts w:ascii="Cambria" w:hAnsi="Cambria" w:cs="Arial"/>
          <w:bCs/>
          <w:sz w:val="22"/>
          <w:szCs w:val="22"/>
        </w:rPr>
        <w:t xml:space="preserve"> niniejszego W</w:t>
      </w:r>
      <w:r>
        <w:rPr>
          <w:rFonts w:ascii="Cambria" w:hAnsi="Cambria" w:cs="Arial"/>
          <w:bCs/>
          <w:sz w:val="22"/>
          <w:szCs w:val="22"/>
        </w:rPr>
        <w:t xml:space="preserve">niosku o dopuszczenie do udziału w </w:t>
      </w:r>
      <w:r w:rsidR="003C4203">
        <w:rPr>
          <w:rFonts w:ascii="Cambria" w:hAnsi="Cambria" w:cs="Arial"/>
          <w:bCs/>
          <w:sz w:val="22"/>
          <w:szCs w:val="22"/>
        </w:rPr>
        <w:t>DSZ</w:t>
      </w:r>
      <w:r>
        <w:rPr>
          <w:rFonts w:ascii="Cambria" w:hAnsi="Cambria" w:cs="Arial"/>
          <w:bCs/>
          <w:sz w:val="22"/>
          <w:szCs w:val="22"/>
        </w:rPr>
        <w:t xml:space="preserve"> </w:t>
      </w:r>
      <w:r w:rsidRPr="00EA16E9">
        <w:rPr>
          <w:rFonts w:ascii="Cambria" w:hAnsi="Cambria" w:cs="Arial"/>
          <w:bCs/>
          <w:sz w:val="22"/>
          <w:szCs w:val="22"/>
        </w:rPr>
        <w:t xml:space="preserve"> </w:t>
      </w:r>
    </w:p>
    <w:p w14:paraId="55E5B8E1" w14:textId="72888AE4" w:rsidR="005233E7" w:rsidRPr="00EA16E9" w:rsidRDefault="005233E7" w:rsidP="00FC4B30">
      <w:pPr>
        <w:spacing w:before="240" w:after="240"/>
        <w:ind w:left="851" w:hanging="851"/>
        <w:jc w:val="both"/>
        <w:rPr>
          <w:rFonts w:ascii="Cambria" w:hAnsi="Cambria" w:cs="Arial"/>
          <w:bCs/>
          <w:sz w:val="22"/>
          <w:szCs w:val="22"/>
        </w:rPr>
      </w:pPr>
      <w:r>
        <w:rPr>
          <w:rFonts w:ascii="Cambria" w:hAnsi="Cambria" w:cs="Arial"/>
          <w:bCs/>
          <w:sz w:val="22"/>
          <w:szCs w:val="22"/>
        </w:rPr>
        <w:t>6.</w:t>
      </w:r>
      <w:r w:rsidRPr="00EA16E9">
        <w:rPr>
          <w:rFonts w:ascii="Cambria" w:hAnsi="Cambria" w:cs="Arial"/>
          <w:bCs/>
          <w:sz w:val="22"/>
          <w:szCs w:val="22"/>
        </w:rPr>
        <w:tab/>
      </w:r>
      <w:r>
        <w:rPr>
          <w:rFonts w:ascii="Cambria" w:hAnsi="Cambria" w:cs="Arial"/>
          <w:bCs/>
          <w:sz w:val="22"/>
          <w:szCs w:val="22"/>
        </w:rPr>
        <w:t>W</w:t>
      </w:r>
      <w:r w:rsidRPr="00EA16E9">
        <w:rPr>
          <w:rFonts w:ascii="Cambria" w:hAnsi="Cambria" w:cs="Arial"/>
          <w:bCs/>
          <w:sz w:val="22"/>
          <w:szCs w:val="22"/>
        </w:rPr>
        <w:t>szelką korespondencję w sprawie niniejszego postępowania należy kierować na:</w:t>
      </w:r>
    </w:p>
    <w:p w14:paraId="68F281B4" w14:textId="77777777" w:rsidR="005233E7" w:rsidRPr="00EA16E9" w:rsidRDefault="005233E7" w:rsidP="002C62CD">
      <w:pPr>
        <w:spacing w:before="240" w:after="240"/>
        <w:ind w:left="851"/>
        <w:rPr>
          <w:rFonts w:ascii="Cambria" w:hAnsi="Cambria" w:cs="Arial"/>
          <w:bCs/>
          <w:sz w:val="22"/>
          <w:szCs w:val="22"/>
        </w:rPr>
      </w:pPr>
      <w:r w:rsidRPr="00EA16E9">
        <w:rPr>
          <w:rFonts w:ascii="Cambria" w:hAnsi="Cambria" w:cs="Arial"/>
          <w:bCs/>
          <w:sz w:val="22"/>
          <w:szCs w:val="22"/>
        </w:rPr>
        <w:t>e-mail: ____________________________________________</w:t>
      </w:r>
    </w:p>
    <w:p w14:paraId="63960113" w14:textId="2B1270D6" w:rsidR="00CD5BF2" w:rsidRDefault="00CD5BF2" w:rsidP="002C62CD">
      <w:pPr>
        <w:spacing w:before="240" w:after="240"/>
        <w:ind w:left="851" w:hanging="851"/>
        <w:jc w:val="both"/>
        <w:rPr>
          <w:rFonts w:ascii="Cambria" w:hAnsi="Cambria" w:cs="Arial"/>
          <w:bCs/>
          <w:sz w:val="22"/>
          <w:szCs w:val="22"/>
        </w:rPr>
      </w:pPr>
      <w:r>
        <w:rPr>
          <w:rFonts w:ascii="Cambria" w:hAnsi="Cambria" w:cs="Arial"/>
          <w:bCs/>
          <w:sz w:val="22"/>
          <w:szCs w:val="22"/>
        </w:rPr>
        <w:t>7.</w:t>
      </w:r>
      <w:r>
        <w:rPr>
          <w:rFonts w:ascii="Cambria" w:hAnsi="Cambria" w:cs="Arial"/>
          <w:bCs/>
          <w:sz w:val="22"/>
          <w:szCs w:val="22"/>
        </w:rPr>
        <w:tab/>
      </w:r>
      <w:r w:rsidR="001E6C0A" w:rsidRPr="00EA16E9">
        <w:rPr>
          <w:rFonts w:ascii="Cambria" w:hAnsi="Cambria" w:cs="Arial"/>
          <w:bCs/>
          <w:sz w:val="22"/>
          <w:szCs w:val="22"/>
        </w:rPr>
        <w:t>Załącznikami do niniejsze</w:t>
      </w:r>
      <w:r w:rsidR="00244855">
        <w:rPr>
          <w:rFonts w:ascii="Cambria" w:hAnsi="Cambria" w:cs="Arial"/>
          <w:bCs/>
          <w:sz w:val="22"/>
          <w:szCs w:val="22"/>
        </w:rPr>
        <w:t>go wniosku</w:t>
      </w:r>
      <w:r w:rsidR="001E6C0A" w:rsidRPr="00EA16E9">
        <w:rPr>
          <w:rFonts w:ascii="Cambria" w:hAnsi="Cambria" w:cs="Arial"/>
          <w:bCs/>
          <w:sz w:val="22"/>
          <w:szCs w:val="22"/>
        </w:rPr>
        <w:t xml:space="preserve"> są</w:t>
      </w:r>
      <w:r w:rsidR="00266EF8">
        <w:rPr>
          <w:rFonts w:ascii="Cambria" w:hAnsi="Cambria" w:cs="Arial"/>
          <w:bCs/>
          <w:sz w:val="22"/>
          <w:szCs w:val="22"/>
        </w:rPr>
        <w:t>**</w:t>
      </w:r>
      <w:r>
        <w:rPr>
          <w:rFonts w:ascii="Cambria" w:hAnsi="Cambria" w:cs="Arial"/>
          <w:bCs/>
          <w:sz w:val="22"/>
          <w:szCs w:val="22"/>
        </w:rPr>
        <w:t>:</w:t>
      </w:r>
    </w:p>
    <w:p w14:paraId="054CF20E" w14:textId="69AAD219" w:rsidR="00266EF8" w:rsidRDefault="00266EF8" w:rsidP="002C62CD">
      <w:pPr>
        <w:spacing w:before="240" w:after="240"/>
        <w:ind w:left="851"/>
        <w:jc w:val="both"/>
        <w:rPr>
          <w:rFonts w:ascii="Cambria" w:hAnsi="Cambria" w:cs="Arial"/>
          <w:bCs/>
          <w:sz w:val="22"/>
          <w:szCs w:val="22"/>
        </w:rPr>
      </w:pPr>
      <w:r>
        <w:rPr>
          <w:rFonts w:ascii="Cambria" w:hAnsi="Cambria" w:cs="Arial"/>
          <w:bCs/>
          <w:sz w:val="22"/>
          <w:szCs w:val="22"/>
        </w:rPr>
        <w:lastRenderedPageBreak/>
        <w:t>____________________________________________________</w:t>
      </w:r>
    </w:p>
    <w:p w14:paraId="41A893BB" w14:textId="77777777" w:rsidR="00C72234" w:rsidRPr="00C72234" w:rsidRDefault="00C72234" w:rsidP="00C72234">
      <w:pPr>
        <w:spacing w:before="240" w:after="240"/>
        <w:ind w:left="851"/>
        <w:jc w:val="both"/>
        <w:rPr>
          <w:rFonts w:ascii="Cambria" w:hAnsi="Cambria" w:cs="Arial"/>
          <w:bCs/>
          <w:sz w:val="22"/>
          <w:szCs w:val="22"/>
        </w:rPr>
      </w:pPr>
      <w:r w:rsidRPr="00C72234">
        <w:rPr>
          <w:rFonts w:ascii="Cambria" w:hAnsi="Cambria" w:cs="Arial"/>
          <w:bCs/>
          <w:sz w:val="22"/>
          <w:szCs w:val="22"/>
        </w:rPr>
        <w:t>____________________________________________________</w:t>
      </w:r>
    </w:p>
    <w:p w14:paraId="27348F44" w14:textId="77777777" w:rsidR="00C72234" w:rsidRPr="00C72234" w:rsidRDefault="00C72234" w:rsidP="00C72234">
      <w:pPr>
        <w:spacing w:before="240" w:after="240"/>
        <w:ind w:left="851"/>
        <w:jc w:val="both"/>
        <w:rPr>
          <w:rFonts w:ascii="Cambria" w:hAnsi="Cambria" w:cs="Arial"/>
          <w:bCs/>
          <w:sz w:val="22"/>
          <w:szCs w:val="22"/>
        </w:rPr>
      </w:pPr>
      <w:r w:rsidRPr="00C72234">
        <w:rPr>
          <w:rFonts w:ascii="Cambria" w:hAnsi="Cambria" w:cs="Arial"/>
          <w:bCs/>
          <w:sz w:val="22"/>
          <w:szCs w:val="22"/>
        </w:rPr>
        <w:t>____________________________________________________</w:t>
      </w:r>
    </w:p>
    <w:p w14:paraId="2668EA66" w14:textId="77777777" w:rsidR="00C72234" w:rsidRPr="00C72234" w:rsidRDefault="00C72234" w:rsidP="00C72234">
      <w:pPr>
        <w:spacing w:before="240" w:after="240"/>
        <w:ind w:left="851"/>
        <w:jc w:val="both"/>
        <w:rPr>
          <w:rFonts w:ascii="Cambria" w:hAnsi="Cambria" w:cs="Arial"/>
          <w:bCs/>
          <w:sz w:val="22"/>
          <w:szCs w:val="22"/>
        </w:rPr>
      </w:pPr>
      <w:r w:rsidRPr="00C72234">
        <w:rPr>
          <w:rFonts w:ascii="Cambria" w:hAnsi="Cambria" w:cs="Arial"/>
          <w:bCs/>
          <w:sz w:val="22"/>
          <w:szCs w:val="22"/>
        </w:rPr>
        <w:t>____________________________________________________</w:t>
      </w:r>
    </w:p>
    <w:p w14:paraId="53F11562" w14:textId="77777777" w:rsidR="00C72234" w:rsidRPr="00C72234" w:rsidRDefault="00C72234" w:rsidP="00C72234">
      <w:pPr>
        <w:spacing w:before="240" w:after="240"/>
        <w:ind w:left="851"/>
        <w:jc w:val="both"/>
        <w:rPr>
          <w:rFonts w:ascii="Cambria" w:hAnsi="Cambria" w:cs="Arial"/>
          <w:bCs/>
          <w:sz w:val="22"/>
          <w:szCs w:val="22"/>
        </w:rPr>
      </w:pPr>
      <w:r w:rsidRPr="00C72234">
        <w:rPr>
          <w:rFonts w:ascii="Cambria" w:hAnsi="Cambria" w:cs="Arial"/>
          <w:bCs/>
          <w:sz w:val="22"/>
          <w:szCs w:val="22"/>
        </w:rPr>
        <w:t>____________________________________________________</w:t>
      </w:r>
    </w:p>
    <w:p w14:paraId="62CE4437" w14:textId="77777777" w:rsidR="00C72234" w:rsidRPr="00C72234" w:rsidRDefault="00C72234" w:rsidP="00C72234">
      <w:pPr>
        <w:spacing w:before="240" w:after="240"/>
        <w:ind w:left="851"/>
        <w:jc w:val="both"/>
        <w:rPr>
          <w:rFonts w:ascii="Cambria" w:hAnsi="Cambria" w:cs="Arial"/>
          <w:bCs/>
          <w:sz w:val="22"/>
          <w:szCs w:val="22"/>
        </w:rPr>
      </w:pPr>
      <w:r w:rsidRPr="00C72234">
        <w:rPr>
          <w:rFonts w:ascii="Cambria" w:hAnsi="Cambria" w:cs="Arial"/>
          <w:bCs/>
          <w:sz w:val="22"/>
          <w:szCs w:val="22"/>
        </w:rPr>
        <w:t>____________________________________________________</w:t>
      </w:r>
    </w:p>
    <w:p w14:paraId="73906350" w14:textId="77777777" w:rsidR="00C72234" w:rsidRPr="00EA16E9" w:rsidRDefault="00C72234" w:rsidP="002C62CD">
      <w:pPr>
        <w:spacing w:before="240" w:after="240"/>
        <w:ind w:left="851"/>
        <w:jc w:val="both"/>
        <w:rPr>
          <w:rFonts w:ascii="Cambria" w:hAnsi="Cambria" w:cs="Arial"/>
          <w:bCs/>
          <w:sz w:val="22"/>
          <w:szCs w:val="22"/>
        </w:rPr>
      </w:pPr>
    </w:p>
    <w:p w14:paraId="0077687E" w14:textId="77777777" w:rsidR="00106DF8" w:rsidRDefault="00106DF8" w:rsidP="00FC4B30">
      <w:pPr>
        <w:pStyle w:val="Akapitzlist"/>
        <w:tabs>
          <w:tab w:val="left" w:pos="993"/>
        </w:tabs>
        <w:spacing w:before="240" w:after="240"/>
        <w:ind w:left="993" w:hanging="567"/>
        <w:contextualSpacing w:val="0"/>
        <w:jc w:val="both"/>
        <w:rPr>
          <w:rFonts w:ascii="Cambria" w:hAnsi="Cambria" w:cs="Arial"/>
          <w:i/>
          <w:iCs/>
          <w:sz w:val="22"/>
          <w:szCs w:val="22"/>
        </w:rPr>
      </w:pPr>
    </w:p>
    <w:p w14:paraId="42729100" w14:textId="77777777" w:rsidR="00C72234" w:rsidRDefault="00C72234" w:rsidP="00C72234">
      <w:pPr>
        <w:spacing w:before="240" w:after="240"/>
        <w:ind w:left="3969"/>
        <w:jc w:val="center"/>
        <w:rPr>
          <w:rFonts w:ascii="Cambria" w:hAnsi="Cambria" w:cs="Arial"/>
          <w:bCs/>
          <w:sz w:val="22"/>
          <w:szCs w:val="22"/>
        </w:rPr>
      </w:pPr>
      <w:r w:rsidRPr="003144B1">
        <w:rPr>
          <w:rFonts w:ascii="Cambria" w:hAnsi="Cambria" w:cs="Arial"/>
          <w:bCs/>
          <w:sz w:val="22"/>
          <w:szCs w:val="22"/>
        </w:rPr>
        <w:t xml:space="preserve">_________________________________________ </w:t>
      </w:r>
      <w:r w:rsidRPr="00F4696D">
        <w:rPr>
          <w:rFonts w:ascii="Cambria" w:hAnsi="Cambria" w:cs="Arial"/>
          <w:bCs/>
          <w:sz w:val="22"/>
          <w:szCs w:val="22"/>
        </w:rPr>
        <w:br/>
      </w:r>
      <w:r w:rsidRPr="003144B1">
        <w:rPr>
          <w:rFonts w:ascii="Cambria" w:hAnsi="Cambria" w:cs="Arial"/>
          <w:bCs/>
          <w:sz w:val="22"/>
          <w:szCs w:val="22"/>
        </w:rPr>
        <w:br/>
        <w:t>(podpis)</w:t>
      </w:r>
    </w:p>
    <w:p w14:paraId="5B9125FA" w14:textId="77777777" w:rsidR="00C72234" w:rsidRPr="00B17037" w:rsidRDefault="00C72234" w:rsidP="00902C42">
      <w:pPr>
        <w:spacing w:before="240" w:after="240"/>
        <w:ind w:left="4820"/>
        <w:rPr>
          <w:rFonts w:ascii="Cambria" w:hAnsi="Cambria" w:cs="Arial"/>
          <w:bCs/>
          <w:sz w:val="22"/>
          <w:szCs w:val="22"/>
        </w:rPr>
      </w:pPr>
      <w:bookmarkStart w:id="1" w:name="_Hlk43743043"/>
      <w:bookmarkStart w:id="2" w:name="_Hlk43743063"/>
    </w:p>
    <w:p w14:paraId="6A6AC09C" w14:textId="0AAA9A3C" w:rsidR="00C72234" w:rsidRDefault="00C72234" w:rsidP="00902C42">
      <w:pPr>
        <w:spacing w:before="240" w:after="240"/>
        <w:ind w:left="4820"/>
        <w:rPr>
          <w:rFonts w:ascii="Cambria" w:hAnsi="Cambria" w:cs="Arial"/>
          <w:bCs/>
          <w:i/>
          <w:sz w:val="22"/>
          <w:szCs w:val="22"/>
        </w:rPr>
      </w:pPr>
      <w:bookmarkStart w:id="3" w:name="_Hlk60047166"/>
      <w:r w:rsidRPr="003144B1">
        <w:rPr>
          <w:rFonts w:ascii="Cambria" w:hAnsi="Cambria" w:cs="Arial"/>
          <w:bCs/>
          <w:i/>
          <w:sz w:val="22"/>
          <w:szCs w:val="22"/>
        </w:rPr>
        <w:t>Dokument musi być złożony pod rygorem nieważności</w:t>
      </w:r>
      <w:r w:rsidR="00902C42">
        <w:rPr>
          <w:rFonts w:ascii="Cambria" w:hAnsi="Cambria" w:cs="Arial"/>
          <w:bCs/>
          <w:i/>
          <w:sz w:val="22"/>
          <w:szCs w:val="22"/>
        </w:rPr>
        <w:t xml:space="preserve"> </w:t>
      </w:r>
      <w:r w:rsidRPr="003144B1">
        <w:rPr>
          <w:rFonts w:ascii="Cambria" w:hAnsi="Cambria" w:cs="Arial"/>
          <w:bCs/>
          <w:i/>
          <w:sz w:val="22"/>
          <w:szCs w:val="22"/>
        </w:rPr>
        <w:t xml:space="preserve">w formie elektronicznej (tj. w postaci elektronicznej opatrzonej </w:t>
      </w:r>
      <w:r w:rsidRPr="003144B1">
        <w:rPr>
          <w:rFonts w:ascii="Cambria" w:hAnsi="Cambria" w:cs="Arial"/>
          <w:bCs/>
          <w:i/>
          <w:sz w:val="22"/>
          <w:szCs w:val="22"/>
        </w:rPr>
        <w:br/>
        <w:t>kwalifikowanym podpisem elektronicznym</w:t>
      </w:r>
      <w:bookmarkEnd w:id="1"/>
      <w:r w:rsidRPr="003144B1">
        <w:rPr>
          <w:rFonts w:ascii="Cambria" w:hAnsi="Cambria" w:cs="Arial"/>
          <w:bCs/>
          <w:i/>
          <w:sz w:val="22"/>
          <w:szCs w:val="22"/>
        </w:rPr>
        <w:t>)</w:t>
      </w:r>
    </w:p>
    <w:p w14:paraId="275866B8" w14:textId="77777777" w:rsidR="00902C42" w:rsidRDefault="00902C42" w:rsidP="00C72234">
      <w:pPr>
        <w:spacing w:before="240" w:after="240"/>
        <w:rPr>
          <w:rFonts w:ascii="Cambria" w:hAnsi="Cambria" w:cs="Arial"/>
          <w:bCs/>
          <w:i/>
          <w:sz w:val="22"/>
          <w:szCs w:val="22"/>
        </w:rPr>
      </w:pPr>
    </w:p>
    <w:p w14:paraId="7BB9A310" w14:textId="77777777" w:rsidR="00902C42" w:rsidRPr="003144B1" w:rsidRDefault="00902C42" w:rsidP="00C72234">
      <w:pPr>
        <w:spacing w:before="240" w:after="240"/>
        <w:rPr>
          <w:rFonts w:ascii="Cambria" w:hAnsi="Cambria" w:cs="Arial"/>
          <w:bCs/>
          <w:i/>
          <w:sz w:val="22"/>
          <w:szCs w:val="22"/>
        </w:rPr>
      </w:pPr>
    </w:p>
    <w:bookmarkEnd w:id="2"/>
    <w:bookmarkEnd w:id="3"/>
    <w:p w14:paraId="1C6C03E1" w14:textId="77777777" w:rsidR="00C72234" w:rsidRDefault="00C72234" w:rsidP="00C72234">
      <w:pPr>
        <w:spacing w:before="240" w:after="240"/>
        <w:rPr>
          <w:rFonts w:ascii="Cambria" w:hAnsi="Cambria" w:cs="Arial"/>
          <w:bCs/>
          <w:sz w:val="22"/>
          <w:szCs w:val="22"/>
        </w:rPr>
      </w:pPr>
      <w:r>
        <w:rPr>
          <w:rFonts w:ascii="Cambria" w:hAnsi="Cambria" w:cs="Arial"/>
          <w:bCs/>
          <w:sz w:val="22"/>
          <w:szCs w:val="22"/>
        </w:rPr>
        <w:t xml:space="preserve">* - niepotrzebne skreślić </w:t>
      </w:r>
    </w:p>
    <w:p w14:paraId="6AA8C174" w14:textId="317DB8FF" w:rsidR="00266EF8" w:rsidRPr="00C72234" w:rsidRDefault="00266EF8" w:rsidP="00C72234">
      <w:pPr>
        <w:tabs>
          <w:tab w:val="left" w:pos="993"/>
        </w:tabs>
        <w:spacing w:before="240" w:after="240"/>
        <w:jc w:val="both"/>
        <w:rPr>
          <w:rFonts w:ascii="Cambria" w:hAnsi="Cambria" w:cs="Arial"/>
          <w:i/>
          <w:iCs/>
          <w:sz w:val="22"/>
          <w:szCs w:val="22"/>
        </w:rPr>
      </w:pPr>
      <w:r w:rsidRPr="00C72234">
        <w:rPr>
          <w:rFonts w:ascii="Cambria" w:hAnsi="Cambria" w:cs="Arial"/>
          <w:i/>
          <w:iCs/>
          <w:sz w:val="22"/>
          <w:szCs w:val="22"/>
        </w:rPr>
        <w:t xml:space="preserve">** </w:t>
      </w:r>
      <w:r w:rsidR="00C72234">
        <w:rPr>
          <w:rFonts w:ascii="Cambria" w:hAnsi="Cambria" w:cs="Arial"/>
          <w:i/>
          <w:iCs/>
          <w:sz w:val="22"/>
          <w:szCs w:val="22"/>
        </w:rPr>
        <w:t>-</w:t>
      </w:r>
      <w:r w:rsidRPr="00C72234">
        <w:rPr>
          <w:rFonts w:ascii="Cambria" w:hAnsi="Cambria" w:cs="Arial"/>
          <w:i/>
          <w:iCs/>
          <w:sz w:val="22"/>
          <w:szCs w:val="22"/>
        </w:rPr>
        <w:t xml:space="preserve">Zgodnie z pkt </w:t>
      </w:r>
      <w:r w:rsidR="00106DF8" w:rsidRPr="00C72234">
        <w:rPr>
          <w:rFonts w:ascii="Cambria" w:hAnsi="Cambria" w:cs="Arial"/>
          <w:i/>
          <w:iCs/>
          <w:sz w:val="22"/>
          <w:szCs w:val="22"/>
        </w:rPr>
        <w:t>13.</w:t>
      </w:r>
      <w:r w:rsidR="00070A5C" w:rsidRPr="00C72234">
        <w:rPr>
          <w:rFonts w:ascii="Cambria" w:hAnsi="Cambria" w:cs="Arial"/>
          <w:i/>
          <w:iCs/>
          <w:sz w:val="22"/>
          <w:szCs w:val="22"/>
        </w:rPr>
        <w:t>5</w:t>
      </w:r>
      <w:r w:rsidR="00106DF8" w:rsidRPr="00C72234">
        <w:rPr>
          <w:rFonts w:ascii="Cambria" w:hAnsi="Cambria" w:cs="Arial"/>
          <w:i/>
          <w:iCs/>
          <w:sz w:val="22"/>
          <w:szCs w:val="22"/>
        </w:rPr>
        <w:t>. SWZ do wniosku o dopuszczenie do udziału DSZ należy dołączyć:</w:t>
      </w:r>
    </w:p>
    <w:p w14:paraId="19C448EF" w14:textId="06A45DA2" w:rsidR="00C02660" w:rsidRPr="00CD5BF2" w:rsidRDefault="00244855"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t>1</w:t>
      </w:r>
      <w:r w:rsidR="00C02660" w:rsidRPr="00CD5BF2">
        <w:rPr>
          <w:rFonts w:ascii="Cambria" w:hAnsi="Cambria" w:cs="Arial"/>
          <w:i/>
          <w:iCs/>
          <w:sz w:val="22"/>
          <w:szCs w:val="22"/>
        </w:rPr>
        <w:t>)</w:t>
      </w:r>
      <w:r w:rsidR="00C02660" w:rsidRPr="00CD5BF2">
        <w:rPr>
          <w:rFonts w:ascii="Cambria" w:hAnsi="Cambria" w:cs="Arial"/>
          <w:i/>
          <w:iCs/>
          <w:sz w:val="22"/>
          <w:szCs w:val="22"/>
        </w:rPr>
        <w:tab/>
      </w:r>
      <w:r w:rsidR="00C02660" w:rsidRPr="00CD5BF2">
        <w:rPr>
          <w:rFonts w:ascii="Cambria" w:eastAsia="Calibri" w:hAnsi="Cambria" w:cs="Arial"/>
          <w:i/>
          <w:iCs/>
          <w:sz w:val="22"/>
          <w:szCs w:val="22"/>
        </w:rPr>
        <w:t>oświadczenie JEDZ, sporządzone p</w:t>
      </w:r>
      <w:r w:rsidR="00C02660" w:rsidRPr="00CD5BF2">
        <w:rPr>
          <w:rFonts w:ascii="Cambria" w:eastAsia="Calibri" w:hAnsi="Cambria" w:cs="Arial"/>
          <w:bCs/>
          <w:i/>
          <w:iCs/>
          <w:sz w:val="22"/>
          <w:szCs w:val="22"/>
        </w:rPr>
        <w:t xml:space="preserve">od rygorem nieważności, w formie elektronicznej </w:t>
      </w:r>
      <w:bookmarkStart w:id="4" w:name="_Hlk81488219"/>
      <w:r w:rsidR="00C02660" w:rsidRPr="00CD5BF2">
        <w:rPr>
          <w:rFonts w:ascii="Cambria" w:eastAsia="Calibri" w:hAnsi="Cambria" w:cs="Tahoma"/>
          <w:i/>
          <w:iCs/>
          <w:sz w:val="22"/>
          <w:szCs w:val="22"/>
        </w:rPr>
        <w:t xml:space="preserve">(tj. w postaci elektronicznej opatrzonej kwalifikowanym podpisem elektronicznym) </w:t>
      </w:r>
      <w:bookmarkEnd w:id="4"/>
      <w:r w:rsidR="00C02660" w:rsidRPr="00CD5BF2">
        <w:rPr>
          <w:rFonts w:ascii="Cambria" w:eastAsia="Calibri" w:hAnsi="Cambria" w:cs="Arial"/>
          <w:bCs/>
          <w:i/>
          <w:iCs/>
          <w:sz w:val="22"/>
          <w:szCs w:val="22"/>
        </w:rPr>
        <w:t>podpisane przez osobę/osoby upoważnione do reprezentacji podmiotu składającego oświadczenie, złożone przez:</w:t>
      </w:r>
    </w:p>
    <w:p w14:paraId="1A2EB778" w14:textId="77777777" w:rsidR="00C02660" w:rsidRPr="00CD5BF2" w:rsidRDefault="00C02660" w:rsidP="00902C42">
      <w:pPr>
        <w:numPr>
          <w:ilvl w:val="0"/>
          <w:numId w:val="139"/>
        </w:numPr>
        <w:tabs>
          <w:tab w:val="left" w:pos="1701"/>
          <w:tab w:val="left" w:pos="1843"/>
          <w:tab w:val="left" w:pos="2552"/>
        </w:tabs>
        <w:suppressAutoHyphens w:val="0"/>
        <w:spacing w:before="240" w:after="240"/>
        <w:ind w:left="1701" w:hanging="850"/>
        <w:jc w:val="both"/>
        <w:rPr>
          <w:rFonts w:ascii="Cambria" w:eastAsia="Calibri" w:hAnsi="Cambria" w:cs="Arial"/>
          <w:i/>
          <w:iCs/>
          <w:sz w:val="22"/>
          <w:szCs w:val="22"/>
        </w:rPr>
      </w:pPr>
      <w:r w:rsidRPr="00CD5BF2">
        <w:rPr>
          <w:rFonts w:ascii="Cambria" w:eastAsia="Calibri" w:hAnsi="Cambria" w:cs="Arial"/>
          <w:i/>
          <w:iCs/>
          <w:sz w:val="22"/>
          <w:szCs w:val="22"/>
        </w:rPr>
        <w:t xml:space="preserve">Wykonawcę, </w:t>
      </w:r>
    </w:p>
    <w:p w14:paraId="0D412461" w14:textId="77777777" w:rsidR="00C02660" w:rsidRPr="00CD5BF2" w:rsidRDefault="00C02660" w:rsidP="00902C42">
      <w:pPr>
        <w:numPr>
          <w:ilvl w:val="0"/>
          <w:numId w:val="139"/>
        </w:numPr>
        <w:tabs>
          <w:tab w:val="left" w:pos="1701"/>
          <w:tab w:val="left" w:pos="1843"/>
          <w:tab w:val="left" w:pos="2552"/>
        </w:tabs>
        <w:suppressAutoHyphens w:val="0"/>
        <w:spacing w:before="240" w:after="240"/>
        <w:ind w:left="1701" w:hanging="850"/>
        <w:jc w:val="both"/>
        <w:rPr>
          <w:rFonts w:ascii="Cambria" w:eastAsia="Calibri" w:hAnsi="Cambria" w:cs="Arial"/>
          <w:i/>
          <w:iCs/>
          <w:sz w:val="22"/>
          <w:szCs w:val="22"/>
        </w:rPr>
      </w:pPr>
      <w:r w:rsidRPr="00CD5BF2">
        <w:rPr>
          <w:rFonts w:ascii="Cambria" w:eastAsia="Calibri" w:hAnsi="Cambria" w:cs="Arial"/>
          <w:i/>
          <w:iCs/>
          <w:sz w:val="22"/>
          <w:szCs w:val="22"/>
        </w:rPr>
        <w:t>każdego z Wykonawców wspólnie ubiegających się o udzielenie zamówienia (w przypadku wspólnego ubiegania się o udzielenie zamówienia),</w:t>
      </w:r>
    </w:p>
    <w:p w14:paraId="171D500B" w14:textId="77777777" w:rsidR="00C02660" w:rsidRPr="00CD5BF2" w:rsidRDefault="00C02660" w:rsidP="00902C42">
      <w:pPr>
        <w:numPr>
          <w:ilvl w:val="0"/>
          <w:numId w:val="139"/>
        </w:numPr>
        <w:tabs>
          <w:tab w:val="left" w:pos="1701"/>
          <w:tab w:val="left" w:pos="1843"/>
          <w:tab w:val="left" w:pos="2552"/>
        </w:tabs>
        <w:suppressAutoHyphens w:val="0"/>
        <w:spacing w:before="240" w:after="240"/>
        <w:ind w:left="1701" w:hanging="850"/>
        <w:jc w:val="both"/>
        <w:rPr>
          <w:rFonts w:ascii="Cambria" w:eastAsia="Calibri" w:hAnsi="Cambria" w:cs="Arial"/>
          <w:i/>
          <w:iCs/>
          <w:sz w:val="22"/>
          <w:szCs w:val="22"/>
        </w:rPr>
      </w:pPr>
      <w:r w:rsidRPr="00CD5BF2">
        <w:rPr>
          <w:rFonts w:ascii="Cambria" w:eastAsia="Calibri" w:hAnsi="Cambria" w:cs="Arial"/>
          <w:i/>
          <w:iCs/>
          <w:sz w:val="22"/>
          <w:szCs w:val="22"/>
        </w:rPr>
        <w:t>każdego z podmiotów udostępniających Wykonawcy zasoby na zasadzie art. 118 PZP (o ile Wykonawca polega na zasobach innych podmiotów).</w:t>
      </w:r>
    </w:p>
    <w:p w14:paraId="5A946F51" w14:textId="471706DD" w:rsidR="00C02660" w:rsidRPr="00CD5BF2" w:rsidRDefault="00244855" w:rsidP="00CC1FD5">
      <w:pPr>
        <w:tabs>
          <w:tab w:val="left" w:pos="851"/>
        </w:tabs>
        <w:spacing w:before="240" w:after="240"/>
        <w:ind w:left="851" w:hanging="851"/>
        <w:jc w:val="both"/>
        <w:rPr>
          <w:rFonts w:ascii="Cambria" w:eastAsia="Cambria" w:hAnsi="Cambria" w:cs="Arial"/>
          <w:i/>
          <w:iCs/>
          <w:color w:val="000000"/>
          <w:sz w:val="22"/>
          <w:szCs w:val="22"/>
          <w:lang w:eastAsia="pl-PL"/>
        </w:rPr>
      </w:pPr>
      <w:r w:rsidRPr="00CD5BF2">
        <w:rPr>
          <w:rFonts w:ascii="Cambria" w:eastAsia="Cambria" w:hAnsi="Cambria" w:cs="Arial"/>
          <w:i/>
          <w:iCs/>
          <w:color w:val="000000"/>
          <w:sz w:val="22"/>
          <w:szCs w:val="22"/>
          <w:lang w:eastAsia="pl-PL"/>
        </w:rPr>
        <w:t>2</w:t>
      </w:r>
      <w:r w:rsidR="00C02660" w:rsidRPr="00CD5BF2">
        <w:rPr>
          <w:rFonts w:ascii="Cambria" w:eastAsia="Cambria" w:hAnsi="Cambria" w:cs="Arial"/>
          <w:i/>
          <w:iCs/>
          <w:color w:val="000000"/>
          <w:sz w:val="22"/>
          <w:szCs w:val="22"/>
          <w:lang w:eastAsia="pl-PL"/>
        </w:rPr>
        <w:t>)</w:t>
      </w:r>
      <w:r w:rsidR="00C02660" w:rsidRPr="00CD5BF2">
        <w:rPr>
          <w:rFonts w:ascii="Cambria" w:eastAsia="Cambria" w:hAnsi="Cambria" w:cs="Arial"/>
          <w:i/>
          <w:iCs/>
          <w:color w:val="000000"/>
          <w:sz w:val="22"/>
          <w:szCs w:val="22"/>
          <w:lang w:eastAsia="pl-PL"/>
        </w:rPr>
        <w:tab/>
      </w:r>
      <w:r w:rsidR="00C02660" w:rsidRPr="00CD5BF2">
        <w:rPr>
          <w:rFonts w:ascii="Cambria" w:eastAsia="Calibri" w:hAnsi="Cambria" w:cs="Arial"/>
          <w:bCs/>
          <w:i/>
          <w:iCs/>
          <w:color w:val="000000"/>
          <w:sz w:val="22"/>
          <w:szCs w:val="22"/>
          <w:lang w:eastAsia="pl-PL"/>
        </w:rPr>
        <w:t xml:space="preserve">oświadczenie Wykonawcy </w:t>
      </w:r>
      <w:r w:rsidR="00C02660" w:rsidRPr="00CD5BF2">
        <w:rPr>
          <w:rFonts w:ascii="Cambria" w:eastAsia="Cambria" w:hAnsi="Cambria" w:cs="Arial"/>
          <w:i/>
          <w:iCs/>
          <w:color w:val="000000"/>
          <w:sz w:val="22"/>
          <w:szCs w:val="22"/>
          <w:lang w:eastAsia="pl-PL"/>
        </w:rPr>
        <w:t xml:space="preserve">dotyczące przesłanek wykluczenia z art. 5k rozporządzenia 833/2014 (wg wzoru stanowiącego Załącznik nr 5 do SWZ), sporządzone pod rygorem nieważności w formie elektronicznej (tj. w postaci elektronicznej opatrzonej kwalifikowanym podpisem elektronicznym), podpisane przez </w:t>
      </w:r>
      <w:r w:rsidR="00C02660" w:rsidRPr="00CD5BF2">
        <w:rPr>
          <w:rFonts w:ascii="Cambria" w:eastAsia="Calibri" w:hAnsi="Cambria" w:cs="Arial"/>
          <w:bCs/>
          <w:i/>
          <w:iCs/>
          <w:color w:val="000000"/>
          <w:sz w:val="22"/>
          <w:szCs w:val="22"/>
          <w:lang w:eastAsia="pl-PL"/>
        </w:rPr>
        <w:t>osobę/osoby upoważnione do reprezentacji podmiotu składającego oświadczenie, złożone przez:</w:t>
      </w:r>
    </w:p>
    <w:p w14:paraId="0B7F4E8C" w14:textId="77777777" w:rsidR="00C02660" w:rsidRPr="00CD5BF2" w:rsidRDefault="00C02660" w:rsidP="00902C42">
      <w:pPr>
        <w:numPr>
          <w:ilvl w:val="0"/>
          <w:numId w:val="139"/>
        </w:numPr>
        <w:tabs>
          <w:tab w:val="left" w:pos="1701"/>
          <w:tab w:val="left" w:pos="2552"/>
        </w:tabs>
        <w:suppressAutoHyphens w:val="0"/>
        <w:spacing w:before="240" w:after="240"/>
        <w:ind w:left="1701" w:hanging="850"/>
        <w:jc w:val="both"/>
        <w:rPr>
          <w:rFonts w:ascii="Cambria" w:eastAsia="Calibri" w:hAnsi="Cambria" w:cs="Arial"/>
          <w:i/>
          <w:iCs/>
          <w:color w:val="000000"/>
          <w:sz w:val="22"/>
          <w:szCs w:val="22"/>
          <w:lang w:eastAsia="pl-PL"/>
        </w:rPr>
      </w:pPr>
      <w:r w:rsidRPr="00CD5BF2">
        <w:rPr>
          <w:rFonts w:ascii="Cambria" w:eastAsia="Calibri" w:hAnsi="Cambria" w:cs="Arial"/>
          <w:i/>
          <w:iCs/>
          <w:color w:val="000000"/>
          <w:sz w:val="22"/>
          <w:szCs w:val="22"/>
          <w:lang w:eastAsia="pl-PL"/>
        </w:rPr>
        <w:t xml:space="preserve">Wykonawcę, </w:t>
      </w:r>
    </w:p>
    <w:p w14:paraId="2DF4F55A" w14:textId="77777777" w:rsidR="00C02660" w:rsidRPr="00CD5BF2" w:rsidRDefault="00C02660" w:rsidP="00902C42">
      <w:pPr>
        <w:numPr>
          <w:ilvl w:val="0"/>
          <w:numId w:val="139"/>
        </w:numPr>
        <w:tabs>
          <w:tab w:val="left" w:pos="1701"/>
          <w:tab w:val="left" w:pos="2552"/>
        </w:tabs>
        <w:suppressAutoHyphens w:val="0"/>
        <w:spacing w:before="240" w:after="240"/>
        <w:ind w:left="1701" w:hanging="850"/>
        <w:jc w:val="both"/>
        <w:rPr>
          <w:rFonts w:ascii="Cambria" w:eastAsia="Calibri" w:hAnsi="Cambria" w:cs="Arial"/>
          <w:i/>
          <w:iCs/>
          <w:color w:val="000000"/>
          <w:sz w:val="22"/>
          <w:szCs w:val="22"/>
          <w:lang w:eastAsia="pl-PL"/>
        </w:rPr>
      </w:pPr>
      <w:r w:rsidRPr="00CD5BF2">
        <w:rPr>
          <w:rFonts w:ascii="Cambria" w:eastAsia="Calibri" w:hAnsi="Cambria" w:cs="Arial"/>
          <w:i/>
          <w:iCs/>
          <w:color w:val="000000"/>
          <w:sz w:val="22"/>
          <w:szCs w:val="22"/>
          <w:lang w:eastAsia="pl-PL"/>
        </w:rPr>
        <w:lastRenderedPageBreak/>
        <w:t>każdego z Wykonawców wspólnie ubiegających się o udzielenie zamówienia (w przypadku wspólnego ubiegania się o udzielenie zamówienia),</w:t>
      </w:r>
    </w:p>
    <w:p w14:paraId="297542C8" w14:textId="17B78F91" w:rsidR="00C02660" w:rsidRPr="00CD5BF2" w:rsidRDefault="00244855" w:rsidP="00CC1FD5">
      <w:pPr>
        <w:tabs>
          <w:tab w:val="left" w:pos="851"/>
        </w:tabs>
        <w:spacing w:before="240" w:after="240"/>
        <w:ind w:left="851" w:hanging="851"/>
        <w:jc w:val="both"/>
        <w:rPr>
          <w:rFonts w:ascii="Cambria" w:eastAsia="Cambria" w:hAnsi="Cambria" w:cs="Arial"/>
          <w:i/>
          <w:iCs/>
          <w:color w:val="000000"/>
          <w:sz w:val="22"/>
          <w:szCs w:val="22"/>
          <w:lang w:eastAsia="pl-PL"/>
        </w:rPr>
      </w:pPr>
      <w:r w:rsidRPr="00CD5BF2">
        <w:rPr>
          <w:rFonts w:ascii="Cambria" w:eastAsia="Calibri" w:hAnsi="Cambria" w:cs="Arial"/>
          <w:bCs/>
          <w:i/>
          <w:iCs/>
          <w:color w:val="000000"/>
          <w:sz w:val="22"/>
          <w:szCs w:val="22"/>
          <w:lang w:eastAsia="pl-PL"/>
        </w:rPr>
        <w:t>3</w:t>
      </w:r>
      <w:r w:rsidR="00C02660" w:rsidRPr="00CD5BF2">
        <w:rPr>
          <w:rFonts w:ascii="Cambria" w:eastAsia="Calibri" w:hAnsi="Cambria" w:cs="Arial"/>
          <w:bCs/>
          <w:i/>
          <w:iCs/>
          <w:color w:val="000000"/>
          <w:sz w:val="22"/>
          <w:szCs w:val="22"/>
          <w:lang w:eastAsia="pl-PL"/>
        </w:rPr>
        <w:t>)</w:t>
      </w:r>
      <w:r w:rsidR="00C02660" w:rsidRPr="00CD5BF2">
        <w:rPr>
          <w:rFonts w:ascii="Cambria" w:eastAsia="Calibri" w:hAnsi="Cambria" w:cs="Arial"/>
          <w:bCs/>
          <w:i/>
          <w:iCs/>
          <w:color w:val="000000"/>
          <w:sz w:val="22"/>
          <w:szCs w:val="22"/>
          <w:lang w:eastAsia="pl-PL"/>
        </w:rPr>
        <w:tab/>
        <w:t xml:space="preserve">oświadczenie podmiotu udostępniającego zasoby </w:t>
      </w:r>
      <w:r w:rsidR="00C02660" w:rsidRPr="00CD5BF2">
        <w:rPr>
          <w:rFonts w:ascii="Cambria" w:eastAsia="Cambria" w:hAnsi="Cambria" w:cs="Arial"/>
          <w:i/>
          <w:iCs/>
          <w:color w:val="000000"/>
          <w:sz w:val="22"/>
          <w:szCs w:val="22"/>
          <w:lang w:eastAsia="pl-PL"/>
        </w:rPr>
        <w:t xml:space="preserve">dotyczące przesłanek wykluczenia z art. 5k rozporządzenia 833/2014 (wg wzoru stanowiącego  Załącznik nr 6 do SWZ), sporządzone pod rygorem nieważności w formie elektronicznej (tj. w postaci elektronicznej opatrzonej kwalifikowanym podpisem elektronicznym) podpisane przez </w:t>
      </w:r>
      <w:r w:rsidR="00C02660" w:rsidRPr="00CD5BF2">
        <w:rPr>
          <w:rFonts w:ascii="Cambria" w:eastAsia="Calibri" w:hAnsi="Cambria" w:cs="Arial"/>
          <w:bCs/>
          <w:i/>
          <w:iCs/>
          <w:color w:val="000000"/>
          <w:sz w:val="22"/>
          <w:szCs w:val="22"/>
          <w:lang w:eastAsia="pl-PL"/>
        </w:rPr>
        <w:t>osobę/osoby upoważnione do reprezentacji podmiotu składającego oświadczenie, złożone przez:</w:t>
      </w:r>
    </w:p>
    <w:p w14:paraId="128FB845" w14:textId="77777777" w:rsidR="00C02660" w:rsidRPr="00CD5BF2" w:rsidRDefault="00C02660" w:rsidP="00CC1FD5">
      <w:pPr>
        <w:numPr>
          <w:ilvl w:val="0"/>
          <w:numId w:val="139"/>
        </w:numPr>
        <w:tabs>
          <w:tab w:val="left" w:pos="851"/>
          <w:tab w:val="left" w:pos="1560"/>
          <w:tab w:val="left" w:pos="2552"/>
        </w:tabs>
        <w:suppressAutoHyphens w:val="0"/>
        <w:spacing w:before="240" w:after="240"/>
        <w:ind w:left="851" w:hanging="851"/>
        <w:jc w:val="both"/>
        <w:rPr>
          <w:rFonts w:ascii="Cambria" w:eastAsia="Calibri" w:hAnsi="Cambria" w:cs="Arial"/>
          <w:i/>
          <w:iCs/>
          <w:color w:val="000000"/>
          <w:sz w:val="22"/>
          <w:szCs w:val="22"/>
          <w:lang w:eastAsia="pl-PL"/>
        </w:rPr>
      </w:pPr>
      <w:r w:rsidRPr="00CD5BF2">
        <w:rPr>
          <w:rFonts w:ascii="Cambria" w:eastAsia="Calibri" w:hAnsi="Cambria" w:cs="Arial"/>
          <w:i/>
          <w:iCs/>
          <w:color w:val="000000"/>
          <w:sz w:val="22"/>
          <w:szCs w:val="22"/>
          <w:lang w:eastAsia="pl-PL"/>
        </w:rPr>
        <w:t>każdego z podmiotów udostępniających Wykonawcy zasoby na zasadzie art. 118 PZP (o ile Wykonawca polega na zasobach innych podmiotów).</w:t>
      </w:r>
    </w:p>
    <w:p w14:paraId="2E9CD8BA" w14:textId="6AABA388" w:rsidR="00C02660" w:rsidRPr="00CD5BF2" w:rsidRDefault="00244855" w:rsidP="00CC1FD5">
      <w:pPr>
        <w:pStyle w:val="Akapitzlist"/>
        <w:tabs>
          <w:tab w:val="left" w:pos="851"/>
        </w:tabs>
        <w:spacing w:before="240" w:after="240"/>
        <w:ind w:left="851" w:hanging="851"/>
        <w:contextualSpacing w:val="0"/>
        <w:jc w:val="both"/>
        <w:rPr>
          <w:rFonts w:ascii="Cambria" w:hAnsi="Cambria" w:cs="Arial"/>
          <w:bCs/>
          <w:i/>
          <w:iCs/>
          <w:sz w:val="22"/>
          <w:szCs w:val="22"/>
        </w:rPr>
      </w:pPr>
      <w:r w:rsidRPr="00CD5BF2">
        <w:rPr>
          <w:rFonts w:ascii="Cambria" w:hAnsi="Cambria" w:cs="Arial"/>
          <w:i/>
          <w:iCs/>
          <w:sz w:val="22"/>
          <w:szCs w:val="22"/>
        </w:rPr>
        <w:t>4</w:t>
      </w:r>
      <w:r w:rsidR="00C02660" w:rsidRPr="00CD5BF2">
        <w:rPr>
          <w:rFonts w:ascii="Cambria" w:hAnsi="Cambria" w:cs="Arial"/>
          <w:i/>
          <w:iCs/>
          <w:sz w:val="22"/>
          <w:szCs w:val="22"/>
        </w:rPr>
        <w:t>)</w:t>
      </w:r>
      <w:r w:rsidR="00C02660" w:rsidRPr="00CD5BF2">
        <w:rPr>
          <w:rFonts w:ascii="Cambria" w:hAnsi="Cambria" w:cs="Arial"/>
          <w:i/>
          <w:iCs/>
          <w:sz w:val="22"/>
          <w:szCs w:val="22"/>
        </w:rPr>
        <w:tab/>
        <w:t>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zgodnie z pkt 9.4. SWZ, jeżeli Wykonawca wykazując spełnienie warunków udziału w postępowaniu polega na zdolnościach lub sytuacji innych podmiotów; (</w:t>
      </w:r>
      <w:r w:rsidR="00C02660" w:rsidRPr="00CD5BF2">
        <w:rPr>
          <w:rFonts w:ascii="Cambria" w:hAnsi="Cambria" w:cs="Arial"/>
          <w:bCs/>
          <w:i/>
          <w:iCs/>
          <w:sz w:val="22"/>
          <w:szCs w:val="22"/>
        </w:rPr>
        <w:t>Niewiążący wzór zobowiązania do oddania wykonawcy do dyspozycji niezbędnych zasobów na potrzeby wykonywania zamówień objętych DSZ</w:t>
      </w:r>
      <w:r w:rsidR="00C02660" w:rsidRPr="00CD5BF2">
        <w:rPr>
          <w:rFonts w:ascii="Cambria" w:hAnsi="Cambria" w:cs="Arial"/>
          <w:i/>
          <w:iCs/>
          <w:sz w:val="22"/>
          <w:szCs w:val="22"/>
        </w:rPr>
        <w:t xml:space="preserve"> </w:t>
      </w:r>
      <w:r w:rsidR="00C02660" w:rsidRPr="00CD5BF2">
        <w:rPr>
          <w:rFonts w:ascii="Cambria" w:hAnsi="Cambria" w:cs="Arial"/>
          <w:bCs/>
          <w:i/>
          <w:iCs/>
          <w:sz w:val="22"/>
          <w:szCs w:val="22"/>
        </w:rPr>
        <w:t>stanowi Załącznik nr 7 do SWZ),</w:t>
      </w:r>
    </w:p>
    <w:p w14:paraId="5233311C" w14:textId="77777777" w:rsidR="00C02660" w:rsidRPr="00CD5BF2" w:rsidRDefault="00C02660"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t>5)</w:t>
      </w:r>
      <w:r w:rsidRPr="00CD5BF2">
        <w:rPr>
          <w:rFonts w:ascii="Cambria" w:hAnsi="Cambria" w:cs="Arial"/>
          <w:i/>
          <w:iCs/>
          <w:sz w:val="22"/>
          <w:szCs w:val="22"/>
        </w:rPr>
        <w:tab/>
        <w:t>odpis lub informację z Krajowego Rejestru Sądowego, Centralnej Ewidencji i Informacji o Działalności Gospodarczej lub innego właściwego rejestru w celu potwierdzenia, że osoba działająca w imieniu Wykonawcy/podmiotu udostępniającego zasoby jest umocowana do jego reprezentowania.,</w:t>
      </w:r>
    </w:p>
    <w:p w14:paraId="10EFDB56" w14:textId="09B3FA7B" w:rsidR="00C02660" w:rsidRPr="00CD5BF2" w:rsidRDefault="00C02660" w:rsidP="00CC1FD5">
      <w:pPr>
        <w:pStyle w:val="Akapitzlist"/>
        <w:tabs>
          <w:tab w:val="left" w:pos="851"/>
        </w:tabs>
        <w:spacing w:before="240" w:after="240"/>
        <w:ind w:left="851" w:hanging="851"/>
        <w:contextualSpacing w:val="0"/>
        <w:jc w:val="both"/>
        <w:rPr>
          <w:rFonts w:ascii="Cambria" w:eastAsia="Calibri" w:hAnsi="Cambria" w:cs="Tahoma"/>
          <w:i/>
          <w:iCs/>
          <w:sz w:val="22"/>
          <w:szCs w:val="22"/>
        </w:rPr>
      </w:pPr>
      <w:r w:rsidRPr="00CD5BF2">
        <w:rPr>
          <w:rFonts w:ascii="Cambria" w:hAnsi="Cambria" w:cs="Arial"/>
          <w:i/>
          <w:iCs/>
          <w:sz w:val="22"/>
          <w:szCs w:val="22"/>
        </w:rPr>
        <w:t>6)</w:t>
      </w:r>
      <w:r w:rsidRPr="00CD5BF2">
        <w:rPr>
          <w:rFonts w:ascii="Cambria" w:hAnsi="Cambria" w:cs="Arial"/>
          <w:i/>
          <w:iCs/>
          <w:sz w:val="22"/>
          <w:szCs w:val="22"/>
        </w:rPr>
        <w:tab/>
        <w:t>pełnomocnictwo lub inny dokument potwierdzający umocowanie do reprezentowania Wykonawcy/podmiotu udostępniającego zasoby na zasadach określonych w art. 118 PZP, jeżeli w imieniu Wykonawcy/podmiotu udostępniającego zasoby działa osoba, której umocowanie do jego reprezentowania nie wynika z innych dokumentów złożonych wraz z ofertą (np. odpisu lub informacji z Krajowego Rejestru Sądowego, Centralnej Ewidencji i Informacji o Działalności Gospodarczej lub innego właściwego rejestru), sporządzone p</w:t>
      </w:r>
      <w:r w:rsidRPr="00CD5BF2">
        <w:rPr>
          <w:rFonts w:ascii="Cambria" w:hAnsi="Cambria" w:cs="Arial"/>
          <w:bCs/>
          <w:i/>
          <w:iCs/>
          <w:sz w:val="22"/>
          <w:szCs w:val="22"/>
        </w:rPr>
        <w:t xml:space="preserve">od rygorem nieważności, w formie elektronicznej (tj. w postaci elektronicznej opatrzonej kwalifikowanym podpisem elektronicznym) lub </w:t>
      </w:r>
      <w:r w:rsidRPr="00CD5BF2">
        <w:rPr>
          <w:rFonts w:ascii="Cambria" w:eastAsia="Calibri" w:hAnsi="Cambria" w:cs="Tahoma"/>
          <w:i/>
          <w:iCs/>
          <w:sz w:val="22"/>
          <w:szCs w:val="22"/>
        </w:rPr>
        <w:t>w formie określonej w pkt 8.1</w:t>
      </w:r>
      <w:r w:rsidR="00D73D51">
        <w:rPr>
          <w:rFonts w:ascii="Cambria" w:eastAsia="Calibri" w:hAnsi="Cambria" w:cs="Tahoma"/>
          <w:i/>
          <w:iCs/>
          <w:sz w:val="22"/>
          <w:szCs w:val="22"/>
        </w:rPr>
        <w:t>6</w:t>
      </w:r>
      <w:r w:rsidRPr="00CD5BF2">
        <w:rPr>
          <w:rFonts w:ascii="Cambria" w:eastAsia="Calibri" w:hAnsi="Cambria" w:cs="Tahoma"/>
          <w:i/>
          <w:iCs/>
          <w:sz w:val="22"/>
          <w:szCs w:val="22"/>
        </w:rPr>
        <w:t xml:space="preserve"> - 8.1</w:t>
      </w:r>
      <w:r w:rsidR="00D73D51">
        <w:rPr>
          <w:rFonts w:ascii="Cambria" w:eastAsia="Calibri" w:hAnsi="Cambria" w:cs="Tahoma"/>
          <w:i/>
          <w:iCs/>
          <w:sz w:val="22"/>
          <w:szCs w:val="22"/>
        </w:rPr>
        <w:t>8</w:t>
      </w:r>
      <w:r w:rsidRPr="00CD5BF2">
        <w:rPr>
          <w:rFonts w:ascii="Cambria" w:eastAsia="Calibri" w:hAnsi="Cambria" w:cs="Tahoma"/>
          <w:i/>
          <w:iCs/>
          <w:sz w:val="22"/>
          <w:szCs w:val="22"/>
        </w:rPr>
        <w:t xml:space="preserve"> SWZ,</w:t>
      </w:r>
    </w:p>
    <w:p w14:paraId="5CBE35C0" w14:textId="14867425" w:rsidR="00C02660" w:rsidRPr="00CD5BF2" w:rsidRDefault="00C02660" w:rsidP="00CC1FD5">
      <w:pPr>
        <w:pStyle w:val="Akapitzlist"/>
        <w:tabs>
          <w:tab w:val="left" w:pos="851"/>
        </w:tabs>
        <w:spacing w:before="240" w:after="240"/>
        <w:ind w:left="851" w:hanging="851"/>
        <w:contextualSpacing w:val="0"/>
        <w:jc w:val="both"/>
        <w:rPr>
          <w:rFonts w:ascii="Cambria" w:eastAsia="Calibri" w:hAnsi="Cambria" w:cs="Tahoma"/>
          <w:i/>
          <w:iCs/>
          <w:sz w:val="22"/>
          <w:szCs w:val="22"/>
        </w:rPr>
      </w:pPr>
      <w:r w:rsidRPr="00CD5BF2">
        <w:rPr>
          <w:rFonts w:ascii="Cambria" w:hAnsi="Cambria" w:cs="Arial"/>
          <w:bCs/>
          <w:i/>
          <w:iCs/>
          <w:sz w:val="22"/>
          <w:szCs w:val="22"/>
        </w:rPr>
        <w:t>7</w:t>
      </w:r>
      <w:r w:rsidRPr="00CD5BF2">
        <w:rPr>
          <w:rFonts w:ascii="Cambria" w:hAnsi="Cambria" w:cs="Arial"/>
          <w:i/>
          <w:iCs/>
          <w:sz w:val="22"/>
          <w:szCs w:val="22"/>
        </w:rPr>
        <w:t>)</w:t>
      </w:r>
      <w:r w:rsidRPr="00CD5BF2">
        <w:rPr>
          <w:rFonts w:ascii="Cambria" w:hAnsi="Cambria" w:cs="Arial"/>
          <w:i/>
          <w:iCs/>
          <w:sz w:val="22"/>
          <w:szCs w:val="22"/>
        </w:rPr>
        <w:tab/>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w:t>
      </w:r>
      <w:r w:rsidRPr="00CD5BF2">
        <w:rPr>
          <w:rFonts w:ascii="Cambria" w:hAnsi="Cambria" w:cs="Arial"/>
          <w:bCs/>
          <w:i/>
          <w:iCs/>
          <w:sz w:val="22"/>
          <w:szCs w:val="22"/>
        </w:rPr>
        <w:t xml:space="preserve">od rygorem nieważności, w formie elektronicznej (tj. w postaci elektronicznej opatrzonej kwalifikowanym podpisem elektronicznym) </w:t>
      </w:r>
      <w:r w:rsidRPr="00CD5BF2">
        <w:rPr>
          <w:rFonts w:ascii="Cambria" w:eastAsia="Calibri" w:hAnsi="Cambria" w:cs="Tahoma"/>
          <w:i/>
          <w:iCs/>
          <w:sz w:val="22"/>
          <w:szCs w:val="22"/>
        </w:rPr>
        <w:t>lub w formie określonej w pkt 8.1</w:t>
      </w:r>
      <w:r w:rsidR="00D73D51">
        <w:rPr>
          <w:rFonts w:ascii="Cambria" w:eastAsia="Calibri" w:hAnsi="Cambria" w:cs="Tahoma"/>
          <w:i/>
          <w:iCs/>
          <w:sz w:val="22"/>
          <w:szCs w:val="22"/>
        </w:rPr>
        <w:t>6</w:t>
      </w:r>
      <w:r w:rsidRPr="00CD5BF2">
        <w:rPr>
          <w:rFonts w:ascii="Cambria" w:eastAsia="Calibri" w:hAnsi="Cambria" w:cs="Tahoma"/>
          <w:i/>
          <w:iCs/>
          <w:sz w:val="22"/>
          <w:szCs w:val="22"/>
        </w:rPr>
        <w:t>-8.1</w:t>
      </w:r>
      <w:r w:rsidR="00D73D51">
        <w:rPr>
          <w:rFonts w:ascii="Cambria" w:eastAsia="Calibri" w:hAnsi="Cambria" w:cs="Tahoma"/>
          <w:i/>
          <w:iCs/>
          <w:sz w:val="22"/>
          <w:szCs w:val="22"/>
        </w:rPr>
        <w:t>8</w:t>
      </w:r>
      <w:r w:rsidRPr="00CD5BF2">
        <w:rPr>
          <w:rFonts w:ascii="Cambria" w:eastAsia="Calibri" w:hAnsi="Cambria" w:cs="Tahoma"/>
          <w:i/>
          <w:iCs/>
          <w:sz w:val="22"/>
          <w:szCs w:val="22"/>
        </w:rPr>
        <w:t xml:space="preserve"> SWZ,</w:t>
      </w:r>
    </w:p>
    <w:p w14:paraId="0820F9D8" w14:textId="77777777" w:rsidR="00C02660" w:rsidRPr="00CD5BF2" w:rsidRDefault="00C02660" w:rsidP="00CC1FD5">
      <w:pPr>
        <w:pStyle w:val="Akapitzlist"/>
        <w:tabs>
          <w:tab w:val="left" w:pos="851"/>
        </w:tabs>
        <w:spacing w:before="240" w:after="240"/>
        <w:ind w:left="851" w:hanging="851"/>
        <w:contextualSpacing w:val="0"/>
        <w:jc w:val="both"/>
        <w:rPr>
          <w:rFonts w:ascii="Cambria" w:hAnsi="Cambria"/>
          <w:i/>
          <w:iCs/>
          <w:sz w:val="22"/>
          <w:szCs w:val="22"/>
        </w:rPr>
      </w:pPr>
      <w:r w:rsidRPr="00CD5BF2">
        <w:rPr>
          <w:rFonts w:ascii="Cambria" w:hAnsi="Cambria" w:cs="Arial"/>
          <w:bCs/>
          <w:i/>
          <w:iCs/>
          <w:sz w:val="22"/>
          <w:szCs w:val="22"/>
        </w:rPr>
        <w:t>8)</w:t>
      </w:r>
      <w:r w:rsidRPr="00CD5BF2">
        <w:rPr>
          <w:rFonts w:ascii="Cambria" w:hAnsi="Cambria" w:cs="Arial"/>
          <w:bCs/>
          <w:i/>
          <w:iCs/>
          <w:sz w:val="22"/>
          <w:szCs w:val="22"/>
        </w:rPr>
        <w:tab/>
      </w:r>
      <w:r w:rsidRPr="00CD5BF2">
        <w:rPr>
          <w:rFonts w:ascii="Cambria" w:hAnsi="Cambria"/>
          <w:i/>
          <w:iCs/>
          <w:sz w:val="22"/>
          <w:szCs w:val="22"/>
        </w:rPr>
        <w:t xml:space="preserve">wykaz usług wykonanych, a w przypadku świadczeń powtarzających się lub ciągłych również wykonywanych, w okresie ostatnich 3 lat (wstecz od dnia złożenia wniosku o dopuszczenie do udziału w DSZ), a jeżeli okres prowadzenia działalności jest krótszy– w tym okresie, wraz z podaniem ich wartości brutto, przedmiotu (rodzaju wykonanych usług), dat wykonania (dat dziennych rozpoczęcia i zakończenia realizacji usług) i podmiotów, na rzecz których usługi zostały wykonane lub są wykonywane należycie (wzór wykazu wykonanych usług stanowi Załącznik nr 9 do SWZ). </w:t>
      </w:r>
    </w:p>
    <w:p w14:paraId="741D86F1" w14:textId="77777777" w:rsidR="00C02660" w:rsidRPr="00CD5BF2" w:rsidRDefault="00C02660"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t>9)</w:t>
      </w:r>
      <w:r w:rsidRPr="00CD5BF2">
        <w:rPr>
          <w:rFonts w:ascii="Cambria" w:hAnsi="Cambria" w:cs="Arial"/>
          <w:i/>
          <w:iCs/>
          <w:sz w:val="22"/>
          <w:szCs w:val="22"/>
        </w:rPr>
        <w:tab/>
        <w:t xml:space="preserve">dowody określające, czy wskazane przez Wykonawcę w wykazie usługi na potwierdzenie spełnienia warunku udziału w postępowaniu dot. zdolności technicznej lub zawodowej w zakresie doświadczenia zostały wykonane lub są wykonywane należycie, </w:t>
      </w:r>
      <w:r w:rsidRPr="00CD5BF2">
        <w:rPr>
          <w:rFonts w:ascii="Cambria" w:hAnsi="Cambria" w:cs="Arial"/>
          <w:i/>
          <w:iCs/>
          <w:sz w:val="22"/>
          <w:szCs w:val="22"/>
        </w:rPr>
        <w:tab/>
      </w:r>
    </w:p>
    <w:p w14:paraId="2BCEC396" w14:textId="77777777" w:rsidR="00C02660" w:rsidRPr="00CD5BF2" w:rsidRDefault="00C02660"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lastRenderedPageBreak/>
        <w:t>10)</w:t>
      </w:r>
      <w:r w:rsidRPr="00CD5BF2">
        <w:rPr>
          <w:rFonts w:ascii="Cambria" w:hAnsi="Cambria" w:cs="Arial"/>
          <w:i/>
          <w:iCs/>
          <w:sz w:val="22"/>
          <w:szCs w:val="22"/>
        </w:rPr>
        <w:tab/>
        <w:t>wykaz osób, skierowanych przez Wykonawcę do realizacji zamówienia publicznego, w szczególności odpowiedzialnych za świadczenie usług, wraz z informacjami na temat ich kwalifikacji zawodowych, posiadanych uprawnień niezbędnych do wykonania zamówienia publicznego, a także zakresu wykonywanych przez nie czynności oraz informacją o podstawie do dysponowania tymi osobami (wzór wykazu osób skierowanych przez Wykonawcę do realizacji zamówienia stanowi Załącznik nr 10 do SWZ),</w:t>
      </w:r>
    </w:p>
    <w:p w14:paraId="36322B08" w14:textId="77777777" w:rsidR="00C02660" w:rsidRPr="00CD5BF2" w:rsidRDefault="00C02660"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t>11)</w:t>
      </w:r>
      <w:r w:rsidRPr="00CD5BF2">
        <w:rPr>
          <w:rFonts w:ascii="Cambria" w:hAnsi="Cambria" w:cs="Arial"/>
          <w:i/>
          <w:iCs/>
          <w:sz w:val="22"/>
          <w:szCs w:val="22"/>
        </w:rPr>
        <w:tab/>
        <w:t>informację z Krajowego Rejestru Karnego w zakresie:</w:t>
      </w:r>
    </w:p>
    <w:p w14:paraId="3DA9AE12" w14:textId="77777777" w:rsidR="00C02660" w:rsidRPr="00CD5BF2" w:rsidRDefault="00C02660" w:rsidP="00CC1FD5">
      <w:pPr>
        <w:pStyle w:val="Akapitzlist"/>
        <w:tabs>
          <w:tab w:val="left" w:pos="1701"/>
        </w:tabs>
        <w:spacing w:before="240" w:after="240"/>
        <w:ind w:left="1701" w:hanging="992"/>
        <w:contextualSpacing w:val="0"/>
        <w:jc w:val="both"/>
        <w:rPr>
          <w:rFonts w:ascii="Cambria" w:hAnsi="Cambria" w:cs="Arial"/>
          <w:i/>
          <w:iCs/>
          <w:sz w:val="22"/>
          <w:szCs w:val="22"/>
        </w:rPr>
      </w:pPr>
      <w:r w:rsidRPr="00CD5BF2">
        <w:rPr>
          <w:rFonts w:ascii="Cambria" w:hAnsi="Cambria" w:cs="Arial"/>
          <w:i/>
          <w:iCs/>
          <w:sz w:val="22"/>
          <w:szCs w:val="22"/>
        </w:rPr>
        <w:t>a)</w:t>
      </w:r>
      <w:r w:rsidRPr="00CD5BF2">
        <w:rPr>
          <w:rFonts w:ascii="Cambria" w:hAnsi="Cambria" w:cs="Arial"/>
          <w:i/>
          <w:iCs/>
          <w:sz w:val="22"/>
          <w:szCs w:val="22"/>
        </w:rPr>
        <w:tab/>
        <w:t>art. 108 ust. 1 pkt 1 i 2 PZP,</w:t>
      </w:r>
    </w:p>
    <w:p w14:paraId="3187AC0D" w14:textId="77777777" w:rsidR="00C02660" w:rsidRPr="00CD5BF2" w:rsidRDefault="00C02660" w:rsidP="00CC1FD5">
      <w:pPr>
        <w:pStyle w:val="Akapitzlist"/>
        <w:tabs>
          <w:tab w:val="left" w:pos="1701"/>
        </w:tabs>
        <w:spacing w:before="240" w:after="240"/>
        <w:ind w:left="1701" w:hanging="992"/>
        <w:contextualSpacing w:val="0"/>
        <w:jc w:val="both"/>
        <w:rPr>
          <w:rFonts w:ascii="Cambria" w:hAnsi="Cambria" w:cs="Arial"/>
          <w:i/>
          <w:iCs/>
          <w:sz w:val="22"/>
          <w:szCs w:val="22"/>
        </w:rPr>
      </w:pPr>
      <w:r w:rsidRPr="00CD5BF2">
        <w:rPr>
          <w:rFonts w:ascii="Cambria" w:hAnsi="Cambria" w:cs="Arial"/>
          <w:i/>
          <w:iCs/>
          <w:sz w:val="22"/>
          <w:szCs w:val="22"/>
        </w:rPr>
        <w:t>b)</w:t>
      </w:r>
      <w:r w:rsidRPr="00CD5BF2">
        <w:rPr>
          <w:rFonts w:ascii="Cambria" w:hAnsi="Cambria" w:cs="Arial"/>
          <w:i/>
          <w:iCs/>
          <w:sz w:val="22"/>
          <w:szCs w:val="22"/>
        </w:rPr>
        <w:tab/>
        <w:t xml:space="preserve">art. 108 ust. 1 pkt 4 PZP, dotyczącej orzeczenia zakazu ubiegania się o zamówienie publiczne tytułem środka karnego, </w:t>
      </w:r>
    </w:p>
    <w:p w14:paraId="3CE03B73" w14:textId="77777777" w:rsidR="00C02660" w:rsidRPr="00CD5BF2" w:rsidRDefault="00C02660" w:rsidP="00CC1FD5">
      <w:pPr>
        <w:pStyle w:val="Akapitzlist"/>
        <w:tabs>
          <w:tab w:val="left" w:pos="1701"/>
        </w:tabs>
        <w:spacing w:before="240" w:after="240"/>
        <w:ind w:left="1701" w:hanging="992"/>
        <w:contextualSpacing w:val="0"/>
        <w:jc w:val="both"/>
        <w:rPr>
          <w:rFonts w:ascii="Cambria" w:hAnsi="Cambria" w:cs="Arial"/>
          <w:i/>
          <w:iCs/>
          <w:sz w:val="22"/>
          <w:szCs w:val="22"/>
          <w:lang w:val="en-GB"/>
        </w:rPr>
      </w:pPr>
      <w:r w:rsidRPr="00CD5BF2">
        <w:rPr>
          <w:rFonts w:ascii="Cambria" w:hAnsi="Cambria" w:cs="Arial"/>
          <w:i/>
          <w:iCs/>
          <w:sz w:val="22"/>
          <w:szCs w:val="22"/>
          <w:lang w:val="en-GB"/>
        </w:rPr>
        <w:t>c)</w:t>
      </w:r>
      <w:r w:rsidRPr="00CD5BF2">
        <w:rPr>
          <w:rFonts w:ascii="Cambria" w:hAnsi="Cambria" w:cs="Arial"/>
          <w:i/>
          <w:iCs/>
          <w:sz w:val="22"/>
          <w:szCs w:val="22"/>
          <w:lang w:val="en-GB"/>
        </w:rPr>
        <w:tab/>
        <w:t xml:space="preserve">art. 109 </w:t>
      </w:r>
      <w:proofErr w:type="spellStart"/>
      <w:r w:rsidRPr="00CD5BF2">
        <w:rPr>
          <w:rFonts w:ascii="Cambria" w:hAnsi="Cambria" w:cs="Arial"/>
          <w:i/>
          <w:iCs/>
          <w:sz w:val="22"/>
          <w:szCs w:val="22"/>
          <w:lang w:val="en-GB"/>
        </w:rPr>
        <w:t>ust</w:t>
      </w:r>
      <w:proofErr w:type="spellEnd"/>
      <w:r w:rsidRPr="00CD5BF2">
        <w:rPr>
          <w:rFonts w:ascii="Cambria" w:hAnsi="Cambria" w:cs="Arial"/>
          <w:i/>
          <w:iCs/>
          <w:sz w:val="22"/>
          <w:szCs w:val="22"/>
          <w:lang w:val="en-GB"/>
        </w:rPr>
        <w:t xml:space="preserve">. 1 </w:t>
      </w:r>
      <w:proofErr w:type="spellStart"/>
      <w:r w:rsidRPr="00CD5BF2">
        <w:rPr>
          <w:rFonts w:ascii="Cambria" w:hAnsi="Cambria" w:cs="Arial"/>
          <w:i/>
          <w:iCs/>
          <w:sz w:val="22"/>
          <w:szCs w:val="22"/>
          <w:lang w:val="en-GB"/>
        </w:rPr>
        <w:t>pkt</w:t>
      </w:r>
      <w:proofErr w:type="spellEnd"/>
      <w:r w:rsidRPr="00CD5BF2">
        <w:rPr>
          <w:rFonts w:ascii="Cambria" w:hAnsi="Cambria" w:cs="Arial"/>
          <w:i/>
          <w:iCs/>
          <w:sz w:val="22"/>
          <w:szCs w:val="22"/>
          <w:lang w:val="en-GB"/>
        </w:rPr>
        <w:t xml:space="preserve"> 2 lit a) PZP,</w:t>
      </w:r>
    </w:p>
    <w:p w14:paraId="0155849F" w14:textId="77777777" w:rsidR="00C02660" w:rsidRPr="00CD5BF2" w:rsidRDefault="00C02660" w:rsidP="00CC1FD5">
      <w:pPr>
        <w:pStyle w:val="Akapitzlist"/>
        <w:tabs>
          <w:tab w:val="left" w:pos="1701"/>
        </w:tabs>
        <w:spacing w:before="240" w:after="240"/>
        <w:ind w:left="1701" w:hanging="992"/>
        <w:contextualSpacing w:val="0"/>
        <w:jc w:val="both"/>
        <w:rPr>
          <w:rFonts w:ascii="Cambria" w:hAnsi="Cambria" w:cs="Arial"/>
          <w:i/>
          <w:iCs/>
          <w:sz w:val="22"/>
          <w:szCs w:val="22"/>
        </w:rPr>
      </w:pPr>
      <w:r w:rsidRPr="00CD5BF2">
        <w:rPr>
          <w:rFonts w:ascii="Cambria" w:hAnsi="Cambria" w:cs="Arial"/>
          <w:i/>
          <w:iCs/>
          <w:sz w:val="22"/>
          <w:szCs w:val="22"/>
        </w:rPr>
        <w:t>d)</w:t>
      </w:r>
      <w:r w:rsidRPr="00CD5BF2">
        <w:rPr>
          <w:rFonts w:ascii="Cambria" w:hAnsi="Cambria" w:cs="Arial"/>
          <w:i/>
          <w:iCs/>
          <w:sz w:val="22"/>
          <w:szCs w:val="22"/>
        </w:rPr>
        <w:tab/>
        <w:t xml:space="preserve">art. 109 ust. 1 pkt 2 lit b) PZP, dotyczącej ukarania za wykroczenie, za które wymierzono karę aresztu, </w:t>
      </w:r>
    </w:p>
    <w:p w14:paraId="48CD7312" w14:textId="77777777" w:rsidR="00C02660" w:rsidRPr="00CD5BF2" w:rsidRDefault="00C02660" w:rsidP="00CC1FD5">
      <w:pPr>
        <w:pStyle w:val="Akapitzlist"/>
        <w:tabs>
          <w:tab w:val="left" w:pos="1701"/>
        </w:tabs>
        <w:spacing w:before="240" w:after="240"/>
        <w:ind w:left="1701" w:hanging="992"/>
        <w:contextualSpacing w:val="0"/>
        <w:jc w:val="both"/>
        <w:rPr>
          <w:rFonts w:ascii="Cambria" w:hAnsi="Cambria" w:cs="Arial"/>
          <w:i/>
          <w:iCs/>
          <w:sz w:val="22"/>
          <w:szCs w:val="22"/>
        </w:rPr>
      </w:pPr>
      <w:r w:rsidRPr="00CD5BF2">
        <w:rPr>
          <w:rFonts w:ascii="Cambria" w:hAnsi="Cambria" w:cs="Arial"/>
          <w:i/>
          <w:iCs/>
          <w:sz w:val="22"/>
          <w:szCs w:val="22"/>
        </w:rPr>
        <w:t>e)</w:t>
      </w:r>
      <w:r w:rsidRPr="00CD5BF2">
        <w:rPr>
          <w:rFonts w:ascii="Cambria" w:hAnsi="Cambria" w:cs="Arial"/>
          <w:i/>
          <w:iCs/>
          <w:sz w:val="22"/>
          <w:szCs w:val="22"/>
        </w:rPr>
        <w:tab/>
        <w:t>art. 109 ust. 1 pkt 3 PZP, dotyczącej skazania za przestępstwo lub ukarania za wykroczenie, za które wymierzono karę aresztu</w:t>
      </w:r>
    </w:p>
    <w:p w14:paraId="0CC452EF" w14:textId="77777777" w:rsidR="00C02660" w:rsidRPr="00CD5BF2" w:rsidRDefault="00C02660" w:rsidP="00CC1FD5">
      <w:pPr>
        <w:pStyle w:val="Akapitzlist"/>
        <w:tabs>
          <w:tab w:val="left" w:pos="1701"/>
        </w:tabs>
        <w:spacing w:before="240" w:after="240"/>
        <w:ind w:left="1701" w:hanging="992"/>
        <w:contextualSpacing w:val="0"/>
        <w:jc w:val="both"/>
        <w:rPr>
          <w:rFonts w:ascii="Cambria" w:hAnsi="Cambria" w:cs="Arial"/>
          <w:i/>
          <w:iCs/>
          <w:sz w:val="22"/>
          <w:szCs w:val="22"/>
        </w:rPr>
      </w:pPr>
      <w:r w:rsidRPr="00CD5BF2">
        <w:rPr>
          <w:rFonts w:ascii="Cambria" w:hAnsi="Cambria" w:cs="Arial"/>
          <w:i/>
          <w:iCs/>
          <w:sz w:val="22"/>
          <w:szCs w:val="22"/>
        </w:rPr>
        <w:t xml:space="preserve"> - sporządzoną nie wcześniej niż 6 miesięcy przed jej złożeniem,</w:t>
      </w:r>
    </w:p>
    <w:p w14:paraId="53F8F1E7" w14:textId="16729DEE" w:rsidR="00C02660" w:rsidRPr="00CD5BF2" w:rsidRDefault="00C02660"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t>1</w:t>
      </w:r>
      <w:r w:rsidR="003876BC">
        <w:rPr>
          <w:rFonts w:ascii="Cambria" w:hAnsi="Cambria" w:cs="Arial"/>
          <w:i/>
          <w:iCs/>
          <w:sz w:val="22"/>
          <w:szCs w:val="22"/>
        </w:rPr>
        <w:t>2</w:t>
      </w:r>
      <w:r w:rsidRPr="00CD5BF2">
        <w:rPr>
          <w:rFonts w:ascii="Cambria" w:hAnsi="Cambria" w:cs="Arial"/>
          <w:i/>
          <w:iCs/>
          <w:sz w:val="22"/>
          <w:szCs w:val="22"/>
        </w:rPr>
        <w:t>)</w:t>
      </w:r>
      <w:r w:rsidRPr="00CD5BF2">
        <w:rPr>
          <w:rFonts w:ascii="Cambria" w:hAnsi="Cambria" w:cs="Arial"/>
          <w:i/>
          <w:iCs/>
          <w:sz w:val="22"/>
          <w:szCs w:val="22"/>
        </w:rPr>
        <w:tab/>
        <w:t>zaświadczenie właściwego naczelnika urzędu skarbowego potwierdzające, że Wykonawca nie zalega z opłacaniem podatków i opłat, w zakresie art. 109 ust. 1 pkt 1) PZP, wystawione nie wcześniej niż 3 miesiące przed jego złożeniem, a w przypadku zalegania z opłaceniem podatków lub opłat wraz z zaświadczeniem Zamawiający żąda złożenia dokumentów potwierdzających, że przed złożeniem wniosku o dopuszczenie do udziału w DSZ Wykonawca dokonał płatności należnych podatków lub opłat wraz z odsetkami lub grzywnami lub zawarł wiążące porozumienie w sprawie spłat tych należności,</w:t>
      </w:r>
    </w:p>
    <w:p w14:paraId="10650C8E" w14:textId="70351EB6" w:rsidR="00C02660" w:rsidRPr="00CD5BF2" w:rsidRDefault="00C02660"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t>1</w:t>
      </w:r>
      <w:r w:rsidR="003876BC">
        <w:rPr>
          <w:rFonts w:ascii="Cambria" w:hAnsi="Cambria" w:cs="Arial"/>
          <w:i/>
          <w:iCs/>
          <w:sz w:val="22"/>
          <w:szCs w:val="22"/>
        </w:rPr>
        <w:t>3</w:t>
      </w:r>
      <w:r w:rsidRPr="00CD5BF2">
        <w:rPr>
          <w:rFonts w:ascii="Cambria" w:hAnsi="Cambria" w:cs="Arial"/>
          <w:i/>
          <w:iCs/>
          <w:sz w:val="22"/>
          <w:szCs w:val="22"/>
        </w:rPr>
        <w:t xml:space="preserve">) </w:t>
      </w:r>
      <w:r w:rsidRPr="00CD5BF2">
        <w:rPr>
          <w:rFonts w:ascii="Cambria" w:hAnsi="Cambria" w:cs="Arial"/>
          <w:i/>
          <w:iCs/>
          <w:sz w:val="22"/>
          <w:szCs w:val="22"/>
        </w:rPr>
        <w:tab/>
        <w:t>zaświadczenie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PZP, wystawione nie wcześniej niż 3 miesiące przed jego złożeniem, a w przypadku zalegania z opłaceniem składek na ubezpieczenie społeczne lub zdrowotne wraz z zaświadczeniem albo innym dokumentem Zamawiający żąda złożenia dokumentów potwierdzających, że przed złożeniem wniosku o dopuszczenie do udziału w DSZ Wykonawca dokonał płatności należnych składek na ubezpieczenia społeczne lub zdrowotne wraz z odsetkami lub grzywnami lub zawarł wiążące porozumienie w sprawie spłat tych należności.</w:t>
      </w:r>
    </w:p>
    <w:p w14:paraId="0F9F4AB4" w14:textId="657A0FCD" w:rsidR="00C02660" w:rsidRPr="00CD5BF2" w:rsidRDefault="00C02660" w:rsidP="00CC1FD5">
      <w:pPr>
        <w:pStyle w:val="Akapitzlist"/>
        <w:tabs>
          <w:tab w:val="left" w:pos="851"/>
        </w:tabs>
        <w:spacing w:before="240" w:after="240"/>
        <w:ind w:left="851" w:hanging="851"/>
        <w:contextualSpacing w:val="0"/>
        <w:jc w:val="both"/>
        <w:rPr>
          <w:rFonts w:ascii="Cambria" w:hAnsi="Cambria" w:cs="Arial"/>
          <w:i/>
          <w:iCs/>
          <w:sz w:val="22"/>
          <w:szCs w:val="22"/>
        </w:rPr>
      </w:pPr>
      <w:r w:rsidRPr="00CD5BF2">
        <w:rPr>
          <w:rFonts w:ascii="Cambria" w:hAnsi="Cambria" w:cs="Arial"/>
          <w:i/>
          <w:iCs/>
          <w:sz w:val="22"/>
          <w:szCs w:val="22"/>
        </w:rPr>
        <w:t>1</w:t>
      </w:r>
      <w:r w:rsidR="003876BC">
        <w:rPr>
          <w:rFonts w:ascii="Cambria" w:hAnsi="Cambria" w:cs="Arial"/>
          <w:i/>
          <w:iCs/>
          <w:sz w:val="22"/>
          <w:szCs w:val="22"/>
        </w:rPr>
        <w:t>4</w:t>
      </w:r>
      <w:r w:rsidRPr="00CD5BF2">
        <w:rPr>
          <w:rFonts w:ascii="Cambria" w:hAnsi="Cambria" w:cs="Arial"/>
          <w:i/>
          <w:iCs/>
          <w:sz w:val="22"/>
          <w:szCs w:val="22"/>
        </w:rPr>
        <w:t>)</w:t>
      </w:r>
      <w:r w:rsidRPr="00CD5BF2">
        <w:rPr>
          <w:rFonts w:ascii="Cambria" w:hAnsi="Cambria" w:cs="Arial"/>
          <w:i/>
          <w:iCs/>
          <w:sz w:val="22"/>
          <w:szCs w:val="22"/>
        </w:rPr>
        <w:tab/>
        <w:t xml:space="preserve">informację z Centralnego Rejestru Beneficjentów Rzeczywistych, w zakresie art. 108 ust. 2 PZP, jeżeli odrębne przepisy wymagają wpisu do tego rejestru, sporządzonej nie wcześniej niż 3 miesiące przed jej złożeniem. </w:t>
      </w:r>
    </w:p>
    <w:p w14:paraId="22613428" w14:textId="084019FF" w:rsidR="001E6C0A" w:rsidRPr="00CC70D0" w:rsidRDefault="00C72234" w:rsidP="00CC70D0">
      <w:pPr>
        <w:spacing w:before="240" w:after="240"/>
        <w:jc w:val="both"/>
        <w:rPr>
          <w:rFonts w:ascii="Cambria" w:hAnsi="Cambria" w:cs="Arial"/>
          <w:bCs/>
          <w:i/>
          <w:iCs/>
          <w:sz w:val="22"/>
          <w:szCs w:val="22"/>
        </w:rPr>
      </w:pPr>
      <w:r w:rsidRPr="00C72234">
        <w:rPr>
          <w:rFonts w:ascii="Cambria" w:hAnsi="Cambria" w:cs="Arial"/>
          <w:bCs/>
          <w:i/>
          <w:iCs/>
          <w:sz w:val="22"/>
          <w:szCs w:val="22"/>
        </w:rPr>
        <w:t>J</w:t>
      </w:r>
      <w:r w:rsidRPr="00170CB4">
        <w:rPr>
          <w:rFonts w:ascii="Cambria" w:hAnsi="Cambria" w:cs="Arial"/>
          <w:bCs/>
          <w:i/>
          <w:iCs/>
          <w:sz w:val="22"/>
          <w:szCs w:val="22"/>
        </w:rPr>
        <w:t xml:space="preserve">eżeli Wykonawca nie przynależy do żadnej grupy kapitałowej </w:t>
      </w:r>
      <w:r w:rsidRPr="00C72234">
        <w:rPr>
          <w:rFonts w:ascii="Cambria" w:hAnsi="Cambria" w:cs="Arial"/>
          <w:bCs/>
          <w:i/>
          <w:iCs/>
          <w:sz w:val="22"/>
          <w:szCs w:val="22"/>
        </w:rPr>
        <w:t xml:space="preserve">może wraz z wnioskiem o dopuszczenie do udziału w DSZ złożyć </w:t>
      </w:r>
      <w:r w:rsidRPr="00170CB4">
        <w:rPr>
          <w:rFonts w:ascii="Cambria" w:hAnsi="Cambria" w:cs="Arial"/>
          <w:bCs/>
          <w:i/>
          <w:iCs/>
          <w:sz w:val="22"/>
          <w:szCs w:val="22"/>
        </w:rPr>
        <w:t>oświadczenia Wykonawcy, w zakresie art. 108 ust. 1 pkt 5 PZP, o braku przynależności do tej samej grupy kapitałowej, w rozumieniu ustawy z dnia 16 lutego 2007 r. o ochronie konkurencji i konsumentów (tekst jedn.: Dz. U z 2024 r. poz. 1616 z</w:t>
      </w:r>
      <w:r w:rsidR="0002564A">
        <w:rPr>
          <w:rFonts w:ascii="Cambria" w:hAnsi="Cambria" w:cs="Arial"/>
          <w:bCs/>
          <w:i/>
          <w:iCs/>
          <w:sz w:val="22"/>
          <w:szCs w:val="22"/>
        </w:rPr>
        <w:t xml:space="preserve">e </w:t>
      </w:r>
      <w:r w:rsidRPr="00170CB4">
        <w:rPr>
          <w:rFonts w:ascii="Cambria" w:hAnsi="Cambria" w:cs="Arial"/>
          <w:bCs/>
          <w:i/>
          <w:iCs/>
          <w:sz w:val="22"/>
          <w:szCs w:val="22"/>
        </w:rPr>
        <w:t>zm.), (wzór oświadczenia Wykonawcy w zakresie art. 108 ust. 1 pkt 5 PZP o przynależności lub braku przynależności do tej samej grupy kapitałowej stanowi Załącznik nr 7 do SWZ)</w:t>
      </w:r>
      <w:r w:rsidR="00CC70D0">
        <w:rPr>
          <w:rFonts w:ascii="Cambria" w:hAnsi="Cambria" w:cs="Arial"/>
          <w:bCs/>
          <w:i/>
          <w:iCs/>
          <w:sz w:val="22"/>
          <w:szCs w:val="22"/>
        </w:rPr>
        <w:t>.</w:t>
      </w:r>
    </w:p>
    <w:sectPr w:rsidR="001E6C0A" w:rsidRPr="00CC70D0" w:rsidSect="000F79F2">
      <w:headerReference w:type="even" r:id="rId8"/>
      <w:headerReference w:type="default" r:id="rId9"/>
      <w:footerReference w:type="even" r:id="rId10"/>
      <w:footerReference w:type="default" r:id="rId11"/>
      <w:headerReference w:type="first" r:id="rId12"/>
      <w:footerReference w:type="first" r:id="rId13"/>
      <w:pgSz w:w="11905" w:h="16837" w:code="9"/>
      <w:pgMar w:top="1383" w:right="1418" w:bottom="11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1CDA5" w14:textId="77777777" w:rsidR="00A0480F" w:rsidRDefault="00A0480F">
      <w:r>
        <w:separator/>
      </w:r>
    </w:p>
  </w:endnote>
  <w:endnote w:type="continuationSeparator" w:id="0">
    <w:p w14:paraId="5E90A0D3" w14:textId="77777777" w:rsidR="00A0480F" w:rsidRDefault="00A04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DA58A" w14:textId="77777777" w:rsidR="00312723" w:rsidRDefault="003127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5186" w14:textId="77777777" w:rsidR="00312723" w:rsidRDefault="00312723" w:rsidP="00F57CA1">
    <w:pPr>
      <w:pStyle w:val="Stopka"/>
      <w:pBdr>
        <w:top w:val="single" w:sz="4" w:space="1" w:color="D9D9D9"/>
      </w:pBdr>
      <w:jc w:val="right"/>
      <w:rPr>
        <w:rFonts w:ascii="Cambria" w:hAnsi="Cambria"/>
      </w:rPr>
    </w:pPr>
  </w:p>
  <w:p w14:paraId="218C3F0C" w14:textId="77777777" w:rsidR="00312723" w:rsidRPr="00F57CA1" w:rsidRDefault="00312723" w:rsidP="00F57CA1">
    <w:pPr>
      <w:pStyle w:val="Stopka"/>
      <w:pBdr>
        <w:top w:val="single" w:sz="4" w:space="1" w:color="D9D9D9"/>
      </w:pBdr>
      <w:jc w:val="right"/>
      <w:rPr>
        <w:rFonts w:ascii="Cambria" w:hAnsi="Cambria"/>
      </w:rPr>
    </w:pPr>
    <w:r w:rsidRPr="00F57CA1">
      <w:rPr>
        <w:rFonts w:ascii="Cambria" w:hAnsi="Cambria"/>
      </w:rPr>
      <w:fldChar w:fldCharType="begin"/>
    </w:r>
    <w:r w:rsidRPr="00F57CA1">
      <w:rPr>
        <w:rFonts w:ascii="Cambria" w:hAnsi="Cambria"/>
      </w:rPr>
      <w:instrText>PAGE   \* MERGEFORMAT</w:instrText>
    </w:r>
    <w:r w:rsidRPr="00F57CA1">
      <w:rPr>
        <w:rFonts w:ascii="Cambria" w:hAnsi="Cambria"/>
      </w:rPr>
      <w:fldChar w:fldCharType="separate"/>
    </w:r>
    <w:r>
      <w:rPr>
        <w:rFonts w:ascii="Cambria" w:hAnsi="Cambria"/>
        <w:noProof/>
      </w:rPr>
      <w:t>1</w:t>
    </w:r>
    <w:r w:rsidRPr="00F57CA1">
      <w:rPr>
        <w:rFonts w:ascii="Cambria" w:hAnsi="Cambria"/>
      </w:rPr>
      <w:fldChar w:fldCharType="end"/>
    </w:r>
    <w:r w:rsidRPr="00F57CA1">
      <w:rPr>
        <w:rFonts w:ascii="Cambria" w:hAnsi="Cambria"/>
      </w:rPr>
      <w:t xml:space="preserve"> | </w:t>
    </w:r>
    <w:r w:rsidRPr="00F57CA1">
      <w:rPr>
        <w:rFonts w:ascii="Cambria" w:hAnsi="Cambria"/>
        <w:color w:val="7F7F7F"/>
        <w:spacing w:val="60"/>
      </w:rPr>
      <w:t>Strona</w:t>
    </w:r>
  </w:p>
  <w:p w14:paraId="1C5B8022" w14:textId="77777777" w:rsidR="00312723" w:rsidRPr="00F57CA1" w:rsidRDefault="00312723">
    <w:pPr>
      <w:pStyle w:val="Stopka"/>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D0AB1" w14:textId="77777777" w:rsidR="00312723" w:rsidRDefault="003127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40D79" w14:textId="77777777" w:rsidR="00A0480F" w:rsidRDefault="00A0480F">
      <w:r>
        <w:separator/>
      </w:r>
    </w:p>
  </w:footnote>
  <w:footnote w:type="continuationSeparator" w:id="0">
    <w:p w14:paraId="4DB92A2E" w14:textId="77777777" w:rsidR="00A0480F" w:rsidRDefault="00A04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1D451" w14:textId="77777777" w:rsidR="00312723" w:rsidRDefault="003127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F89F6" w14:textId="77777777" w:rsidR="00312723" w:rsidRDefault="0031272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E025" w14:textId="77777777" w:rsidR="00312723" w:rsidRDefault="003127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1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1"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32" w15:restartNumberingAfterBreak="0">
    <w:nsid w:val="0000002D"/>
    <w:multiLevelType w:val="singleLevel"/>
    <w:tmpl w:val="0000002D"/>
    <w:lvl w:ilvl="0">
      <w:start w:val="1"/>
      <w:numFmt w:val="decimal"/>
      <w:lvlText w:val="%1."/>
      <w:lvlJc w:val="left"/>
      <w:pPr>
        <w:tabs>
          <w:tab w:val="num" w:pos="0"/>
        </w:tabs>
        <w:ind w:left="394" w:hanging="360"/>
      </w:pPr>
      <w:rPr>
        <w:rFonts w:hint="default"/>
      </w:rPr>
    </w:lvl>
  </w:abstractNum>
  <w:abstractNum w:abstractNumId="33" w15:restartNumberingAfterBreak="0">
    <w:nsid w:val="0000002E"/>
    <w:multiLevelType w:val="singleLevel"/>
    <w:tmpl w:val="0000002E"/>
    <w:lvl w:ilvl="0">
      <w:start w:val="1"/>
      <w:numFmt w:val="decimal"/>
      <w:lvlText w:val="%1."/>
      <w:lvlJc w:val="left"/>
      <w:pPr>
        <w:tabs>
          <w:tab w:val="num" w:pos="0"/>
        </w:tabs>
        <w:ind w:left="720" w:hanging="360"/>
      </w:pPr>
      <w:rPr>
        <w:rFonts w:ascii="Verdana" w:hAnsi="Verdana" w:cs="Verdana" w:hint="default"/>
        <w:color w:val="auto"/>
        <w:sz w:val="20"/>
        <w:szCs w:val="20"/>
      </w:rPr>
    </w:lvl>
  </w:abstractNum>
  <w:abstractNum w:abstractNumId="34" w15:restartNumberingAfterBreak="0">
    <w:nsid w:val="0000002F"/>
    <w:multiLevelType w:val="singleLevel"/>
    <w:tmpl w:val="0000002F"/>
    <w:lvl w:ilvl="0">
      <w:start w:val="1"/>
      <w:numFmt w:val="decimal"/>
      <w:lvlText w:val="%1."/>
      <w:lvlJc w:val="left"/>
      <w:pPr>
        <w:tabs>
          <w:tab w:val="num" w:pos="0"/>
        </w:tabs>
        <w:ind w:left="720" w:hanging="360"/>
      </w:pPr>
      <w:rPr>
        <w:rFonts w:ascii="Verdana" w:hAnsi="Verdana" w:cs="Arial" w:hint="default"/>
        <w:color w:val="auto"/>
        <w:sz w:val="20"/>
        <w:szCs w:val="20"/>
      </w:rPr>
    </w:lvl>
  </w:abstractNum>
  <w:abstractNum w:abstractNumId="3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7"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03BC6F6B"/>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058D1AC4"/>
    <w:multiLevelType w:val="multilevel"/>
    <w:tmpl w:val="07B62128"/>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062A2802"/>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06407083"/>
    <w:multiLevelType w:val="hybridMultilevel"/>
    <w:tmpl w:val="5602E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5" w15:restartNumberingAfterBreak="0">
    <w:nsid w:val="084611B8"/>
    <w:multiLevelType w:val="multilevel"/>
    <w:tmpl w:val="442EEFE2"/>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sz w:val="20"/>
        <w:szCs w:val="20"/>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6" w15:restartNumberingAfterBreak="0">
    <w:nsid w:val="09425884"/>
    <w:multiLevelType w:val="hybridMultilevel"/>
    <w:tmpl w:val="9A403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022EA0"/>
    <w:multiLevelType w:val="hybridMultilevel"/>
    <w:tmpl w:val="33B4EA7A"/>
    <w:lvl w:ilvl="0" w:tplc="FCD4E6A0">
      <w:start w:val="1"/>
      <w:numFmt w:val="upperRoman"/>
      <w:lvlText w:val="%1."/>
      <w:lvlJc w:val="left"/>
      <w:pPr>
        <w:tabs>
          <w:tab w:val="num" w:pos="1080"/>
        </w:tabs>
        <w:ind w:left="1080" w:hanging="72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0D256D7E"/>
    <w:multiLevelType w:val="hybridMultilevel"/>
    <w:tmpl w:val="F3001298"/>
    <w:lvl w:ilvl="0" w:tplc="7B2A991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0DCB456E"/>
    <w:multiLevelType w:val="hybridMultilevel"/>
    <w:tmpl w:val="DF5A17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0F2775C1"/>
    <w:multiLevelType w:val="hybridMultilevel"/>
    <w:tmpl w:val="07187E16"/>
    <w:lvl w:ilvl="0" w:tplc="B57272BE">
      <w:start w:val="1"/>
      <w:numFmt w:val="decimal"/>
      <w:lvlText w:val="%1)"/>
      <w:lvlJc w:val="left"/>
      <w:pPr>
        <w:ind w:left="1038" w:hanging="360"/>
      </w:pPr>
      <w:rPr>
        <w:rFonts w:ascii="Verdana" w:eastAsia="Times New Roman" w:hAnsi="Verdana" w:cs="Arial"/>
        <w:b w:val="0"/>
        <w:i w:val="0"/>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53" w15:restartNumberingAfterBreak="0">
    <w:nsid w:val="10734ABF"/>
    <w:multiLevelType w:val="hybridMultilevel"/>
    <w:tmpl w:val="4C0CBB38"/>
    <w:lvl w:ilvl="0" w:tplc="04150017">
      <w:start w:val="1"/>
      <w:numFmt w:val="lowerLetter"/>
      <w:lvlText w:val="%1)"/>
      <w:lvlJc w:val="left"/>
      <w:pPr>
        <w:ind w:left="1569" w:hanging="360"/>
      </w:pPr>
      <w:rPr>
        <w:rFonts w:hint="default"/>
      </w:rPr>
    </w:lvl>
    <w:lvl w:ilvl="1" w:tplc="04150017">
      <w:start w:val="1"/>
      <w:numFmt w:val="lowerLetter"/>
      <w:lvlText w:val="%2)"/>
      <w:lvlJc w:val="left"/>
      <w:pPr>
        <w:ind w:left="2487" w:hanging="360"/>
      </w:pPr>
      <w:rPr>
        <w:rFonts w:hint="default"/>
      </w:r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54" w15:restartNumberingAfterBreak="0">
    <w:nsid w:val="11337D2A"/>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122B3146"/>
    <w:multiLevelType w:val="hybridMultilevel"/>
    <w:tmpl w:val="C0EA6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93C3EF0"/>
    <w:multiLevelType w:val="hybridMultilevel"/>
    <w:tmpl w:val="92124C7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1AE45171"/>
    <w:multiLevelType w:val="multilevel"/>
    <w:tmpl w:val="31D07F7C"/>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9" w15:restartNumberingAfterBreak="0">
    <w:nsid w:val="1B833026"/>
    <w:multiLevelType w:val="hybridMultilevel"/>
    <w:tmpl w:val="9306E584"/>
    <w:lvl w:ilvl="0" w:tplc="98405CD4">
      <w:start w:val="1"/>
      <w:numFmt w:val="lowerLetter"/>
      <w:lvlText w:val="%1)"/>
      <w:lvlJc w:val="left"/>
      <w:pPr>
        <w:ind w:left="4742" w:hanging="360"/>
      </w:pPr>
      <w:rPr>
        <w:rFonts w:hint="default"/>
      </w:rPr>
    </w:lvl>
    <w:lvl w:ilvl="1" w:tplc="04150019" w:tentative="1">
      <w:start w:val="1"/>
      <w:numFmt w:val="lowerLetter"/>
      <w:lvlText w:val="%2."/>
      <w:lvlJc w:val="left"/>
      <w:pPr>
        <w:ind w:left="5462" w:hanging="360"/>
      </w:pPr>
    </w:lvl>
    <w:lvl w:ilvl="2" w:tplc="0415001B" w:tentative="1">
      <w:start w:val="1"/>
      <w:numFmt w:val="lowerRoman"/>
      <w:lvlText w:val="%3."/>
      <w:lvlJc w:val="right"/>
      <w:pPr>
        <w:ind w:left="6182" w:hanging="180"/>
      </w:pPr>
    </w:lvl>
    <w:lvl w:ilvl="3" w:tplc="0415000F" w:tentative="1">
      <w:start w:val="1"/>
      <w:numFmt w:val="decimal"/>
      <w:lvlText w:val="%4."/>
      <w:lvlJc w:val="left"/>
      <w:pPr>
        <w:ind w:left="6902" w:hanging="360"/>
      </w:pPr>
    </w:lvl>
    <w:lvl w:ilvl="4" w:tplc="04150019" w:tentative="1">
      <w:start w:val="1"/>
      <w:numFmt w:val="lowerLetter"/>
      <w:lvlText w:val="%5."/>
      <w:lvlJc w:val="left"/>
      <w:pPr>
        <w:ind w:left="7622" w:hanging="360"/>
      </w:pPr>
    </w:lvl>
    <w:lvl w:ilvl="5" w:tplc="0415001B" w:tentative="1">
      <w:start w:val="1"/>
      <w:numFmt w:val="lowerRoman"/>
      <w:lvlText w:val="%6."/>
      <w:lvlJc w:val="right"/>
      <w:pPr>
        <w:ind w:left="8342" w:hanging="180"/>
      </w:pPr>
    </w:lvl>
    <w:lvl w:ilvl="6" w:tplc="0415000F" w:tentative="1">
      <w:start w:val="1"/>
      <w:numFmt w:val="decimal"/>
      <w:lvlText w:val="%7."/>
      <w:lvlJc w:val="left"/>
      <w:pPr>
        <w:ind w:left="9062" w:hanging="360"/>
      </w:pPr>
    </w:lvl>
    <w:lvl w:ilvl="7" w:tplc="04150019" w:tentative="1">
      <w:start w:val="1"/>
      <w:numFmt w:val="lowerLetter"/>
      <w:lvlText w:val="%8."/>
      <w:lvlJc w:val="left"/>
      <w:pPr>
        <w:ind w:left="9782" w:hanging="360"/>
      </w:pPr>
    </w:lvl>
    <w:lvl w:ilvl="8" w:tplc="0415001B" w:tentative="1">
      <w:start w:val="1"/>
      <w:numFmt w:val="lowerRoman"/>
      <w:lvlText w:val="%9."/>
      <w:lvlJc w:val="right"/>
      <w:pPr>
        <w:ind w:left="10502" w:hanging="180"/>
      </w:pPr>
    </w:lvl>
  </w:abstractNum>
  <w:abstractNum w:abstractNumId="60"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1E5F640D"/>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FA110BA"/>
    <w:multiLevelType w:val="hybridMultilevel"/>
    <w:tmpl w:val="DB4819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1FC629F5"/>
    <w:multiLevelType w:val="multilevel"/>
    <w:tmpl w:val="A0B490DA"/>
    <w:lvl w:ilvl="0">
      <w:start w:val="11"/>
      <w:numFmt w:val="decimal"/>
      <w:lvlText w:val="%1"/>
      <w:lvlJc w:val="left"/>
      <w:pPr>
        <w:tabs>
          <w:tab w:val="num" w:pos="600"/>
        </w:tabs>
        <w:ind w:left="600" w:hanging="600"/>
      </w:pPr>
      <w:rPr>
        <w:rFonts w:hint="default"/>
        <w:b/>
      </w:rPr>
    </w:lvl>
    <w:lvl w:ilvl="1">
      <w:start w:val="10"/>
      <w:numFmt w:val="decimal"/>
      <w:lvlText w:val="%1.%2"/>
      <w:lvlJc w:val="left"/>
      <w:pPr>
        <w:tabs>
          <w:tab w:val="num" w:pos="390"/>
        </w:tabs>
        <w:ind w:left="390" w:hanging="600"/>
      </w:pPr>
      <w:rPr>
        <w:rFonts w:hint="default"/>
        <w:b/>
      </w:rPr>
    </w:lvl>
    <w:lvl w:ilvl="2">
      <w:start w:val="1"/>
      <w:numFmt w:val="decimal"/>
      <w:lvlText w:val="%1.%2.%3"/>
      <w:lvlJc w:val="left"/>
      <w:pPr>
        <w:tabs>
          <w:tab w:val="num" w:pos="300"/>
        </w:tabs>
        <w:ind w:left="300" w:hanging="720"/>
      </w:pPr>
      <w:rPr>
        <w:rFonts w:hint="default"/>
        <w:b/>
      </w:rPr>
    </w:lvl>
    <w:lvl w:ilvl="3">
      <w:start w:val="1"/>
      <w:numFmt w:val="decimal"/>
      <w:lvlText w:val="%1.%2.%3.%4"/>
      <w:lvlJc w:val="left"/>
      <w:pPr>
        <w:tabs>
          <w:tab w:val="num" w:pos="450"/>
        </w:tabs>
        <w:ind w:left="450" w:hanging="1080"/>
      </w:pPr>
      <w:rPr>
        <w:rFonts w:hint="default"/>
        <w:b/>
      </w:rPr>
    </w:lvl>
    <w:lvl w:ilvl="4">
      <w:start w:val="1"/>
      <w:numFmt w:val="decimal"/>
      <w:lvlText w:val="%1.%2.%3.%4.%5"/>
      <w:lvlJc w:val="left"/>
      <w:pPr>
        <w:tabs>
          <w:tab w:val="num" w:pos="240"/>
        </w:tabs>
        <w:ind w:left="240" w:hanging="1080"/>
      </w:pPr>
      <w:rPr>
        <w:rFonts w:hint="default"/>
        <w:b/>
      </w:rPr>
    </w:lvl>
    <w:lvl w:ilvl="5">
      <w:start w:val="1"/>
      <w:numFmt w:val="decimal"/>
      <w:lvlText w:val="%1.%2.%3.%4.%5.%6"/>
      <w:lvlJc w:val="left"/>
      <w:pPr>
        <w:tabs>
          <w:tab w:val="num" w:pos="390"/>
        </w:tabs>
        <w:ind w:left="390" w:hanging="1440"/>
      </w:pPr>
      <w:rPr>
        <w:rFonts w:hint="default"/>
        <w:b/>
      </w:rPr>
    </w:lvl>
    <w:lvl w:ilvl="6">
      <w:start w:val="1"/>
      <w:numFmt w:val="decimal"/>
      <w:lvlText w:val="%1.%2.%3.%4.%5.%6.%7"/>
      <w:lvlJc w:val="left"/>
      <w:pPr>
        <w:tabs>
          <w:tab w:val="num" w:pos="180"/>
        </w:tabs>
        <w:ind w:left="180" w:hanging="1440"/>
      </w:pPr>
      <w:rPr>
        <w:rFonts w:hint="default"/>
        <w:b/>
      </w:rPr>
    </w:lvl>
    <w:lvl w:ilvl="7">
      <w:start w:val="1"/>
      <w:numFmt w:val="decimal"/>
      <w:lvlText w:val="%1.%2.%3.%4.%5.%6.%7.%8"/>
      <w:lvlJc w:val="left"/>
      <w:pPr>
        <w:tabs>
          <w:tab w:val="num" w:pos="330"/>
        </w:tabs>
        <w:ind w:left="330" w:hanging="1800"/>
      </w:pPr>
      <w:rPr>
        <w:rFonts w:hint="default"/>
        <w:b/>
      </w:rPr>
    </w:lvl>
    <w:lvl w:ilvl="8">
      <w:start w:val="1"/>
      <w:numFmt w:val="decimal"/>
      <w:lvlText w:val="%1.%2.%3.%4.%5.%6.%7.%8.%9"/>
      <w:lvlJc w:val="left"/>
      <w:pPr>
        <w:tabs>
          <w:tab w:val="num" w:pos="120"/>
        </w:tabs>
        <w:ind w:left="120" w:hanging="1800"/>
      </w:pPr>
      <w:rPr>
        <w:rFonts w:hint="default"/>
        <w:b/>
      </w:rPr>
    </w:lvl>
  </w:abstractNum>
  <w:abstractNum w:abstractNumId="6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23D721F8"/>
    <w:multiLevelType w:val="hybridMultilevel"/>
    <w:tmpl w:val="5C6022E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6C45713"/>
    <w:multiLevelType w:val="multilevel"/>
    <w:tmpl w:val="90685DEC"/>
    <w:lvl w:ilvl="0">
      <w:start w:val="14"/>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7" w15:restartNumberingAfterBreak="0">
    <w:nsid w:val="2737301D"/>
    <w:multiLevelType w:val="multilevel"/>
    <w:tmpl w:val="09A2FC4C"/>
    <w:lvl w:ilvl="0">
      <w:start w:val="2"/>
      <w:numFmt w:val="decimal"/>
      <w:lvlText w:val="%1"/>
      <w:lvlJc w:val="left"/>
      <w:pPr>
        <w:ind w:left="360" w:hanging="360"/>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760" w:hanging="144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720" w:hanging="2160"/>
      </w:pPr>
      <w:rPr>
        <w:rFonts w:hint="default"/>
        <w:b/>
      </w:rPr>
    </w:lvl>
    <w:lvl w:ilvl="8">
      <w:start w:val="1"/>
      <w:numFmt w:val="decimal"/>
      <w:lvlText w:val="%1.%2.%3.%4.%5.%6.%7.%8.%9"/>
      <w:lvlJc w:val="left"/>
      <w:pPr>
        <w:ind w:left="10800" w:hanging="2160"/>
      </w:pPr>
      <w:rPr>
        <w:rFonts w:hint="default"/>
        <w:b/>
      </w:rPr>
    </w:lvl>
  </w:abstractNum>
  <w:abstractNum w:abstractNumId="68" w15:restartNumberingAfterBreak="0">
    <w:nsid w:val="29821FA1"/>
    <w:multiLevelType w:val="hybridMultilevel"/>
    <w:tmpl w:val="22AA28E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9AF57D9"/>
    <w:multiLevelType w:val="multilevel"/>
    <w:tmpl w:val="00365484"/>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70" w15:restartNumberingAfterBreak="0">
    <w:nsid w:val="2A4566EF"/>
    <w:multiLevelType w:val="multilevel"/>
    <w:tmpl w:val="FB0A37D4"/>
    <w:lvl w:ilvl="0">
      <w:start w:val="1"/>
      <w:numFmt w:val="decimal"/>
      <w:lvlText w:val="%1"/>
      <w:lvlJc w:val="left"/>
      <w:pPr>
        <w:ind w:left="360" w:hanging="360"/>
      </w:pPr>
      <w:rPr>
        <w:rFonts w:hint="default"/>
        <w:b/>
      </w:rPr>
    </w:lvl>
    <w:lvl w:ilvl="1">
      <w:start w:val="1"/>
      <w:numFmt w:val="decimal"/>
      <w:lvlText w:val="%1.%2"/>
      <w:lvlJc w:val="left"/>
      <w:pPr>
        <w:ind w:left="2260" w:hanging="720"/>
      </w:pPr>
      <w:rPr>
        <w:rFonts w:hint="default"/>
        <w:b/>
      </w:rPr>
    </w:lvl>
    <w:lvl w:ilvl="2">
      <w:start w:val="1"/>
      <w:numFmt w:val="decimal"/>
      <w:lvlText w:val="%1.%2.%3"/>
      <w:lvlJc w:val="left"/>
      <w:pPr>
        <w:ind w:left="3800" w:hanging="720"/>
      </w:pPr>
      <w:rPr>
        <w:rFonts w:hint="default"/>
        <w:b/>
      </w:rPr>
    </w:lvl>
    <w:lvl w:ilvl="3">
      <w:start w:val="1"/>
      <w:numFmt w:val="decimal"/>
      <w:lvlText w:val="%1.%2.%3.%4"/>
      <w:lvlJc w:val="left"/>
      <w:pPr>
        <w:ind w:left="5700" w:hanging="1080"/>
      </w:pPr>
      <w:rPr>
        <w:rFonts w:hint="default"/>
        <w:b/>
      </w:rPr>
    </w:lvl>
    <w:lvl w:ilvl="4">
      <w:start w:val="1"/>
      <w:numFmt w:val="decimal"/>
      <w:lvlText w:val="%1.%2.%3.%4.%5"/>
      <w:lvlJc w:val="left"/>
      <w:pPr>
        <w:ind w:left="7600" w:hanging="1440"/>
      </w:pPr>
      <w:rPr>
        <w:rFonts w:hint="default"/>
        <w:b/>
      </w:rPr>
    </w:lvl>
    <w:lvl w:ilvl="5">
      <w:start w:val="1"/>
      <w:numFmt w:val="decimal"/>
      <w:lvlText w:val="%1.%2.%3.%4.%5.%6"/>
      <w:lvlJc w:val="left"/>
      <w:pPr>
        <w:ind w:left="9140" w:hanging="1440"/>
      </w:pPr>
      <w:rPr>
        <w:rFonts w:hint="default"/>
        <w:b/>
      </w:rPr>
    </w:lvl>
    <w:lvl w:ilvl="6">
      <w:start w:val="1"/>
      <w:numFmt w:val="decimal"/>
      <w:lvlText w:val="%1.%2.%3.%4.%5.%6.%7"/>
      <w:lvlJc w:val="left"/>
      <w:pPr>
        <w:ind w:left="11040" w:hanging="1800"/>
      </w:pPr>
      <w:rPr>
        <w:rFonts w:hint="default"/>
        <w:b/>
      </w:rPr>
    </w:lvl>
    <w:lvl w:ilvl="7">
      <w:start w:val="1"/>
      <w:numFmt w:val="decimal"/>
      <w:lvlText w:val="%1.%2.%3.%4.%5.%6.%7.%8"/>
      <w:lvlJc w:val="left"/>
      <w:pPr>
        <w:ind w:left="12940" w:hanging="2160"/>
      </w:pPr>
      <w:rPr>
        <w:rFonts w:hint="default"/>
        <w:b/>
      </w:rPr>
    </w:lvl>
    <w:lvl w:ilvl="8">
      <w:start w:val="1"/>
      <w:numFmt w:val="decimal"/>
      <w:lvlText w:val="%1.%2.%3.%4.%5.%6.%7.%8.%9"/>
      <w:lvlJc w:val="left"/>
      <w:pPr>
        <w:ind w:left="14480" w:hanging="2160"/>
      </w:pPr>
      <w:rPr>
        <w:rFonts w:hint="default"/>
        <w:b/>
      </w:rPr>
    </w:lvl>
  </w:abstractNum>
  <w:abstractNum w:abstractNumId="71" w15:restartNumberingAfterBreak="0">
    <w:nsid w:val="2A6B753B"/>
    <w:multiLevelType w:val="singleLevel"/>
    <w:tmpl w:val="00000019"/>
    <w:lvl w:ilvl="0">
      <w:start w:val="1"/>
      <w:numFmt w:val="decimal"/>
      <w:lvlText w:val="%1)"/>
      <w:lvlJc w:val="left"/>
      <w:pPr>
        <w:tabs>
          <w:tab w:val="num" w:pos="0"/>
        </w:tabs>
        <w:ind w:left="927" w:hanging="360"/>
      </w:pPr>
      <w:rPr>
        <w:rFonts w:ascii="Verdana" w:hAnsi="Verdana" w:cs="Arial"/>
        <w:bCs/>
        <w:i w:val="0"/>
        <w:color w:val="auto"/>
        <w:sz w:val="20"/>
        <w:szCs w:val="20"/>
      </w:rPr>
    </w:lvl>
  </w:abstractNum>
  <w:abstractNum w:abstractNumId="72"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2CFD321D"/>
    <w:multiLevelType w:val="hybridMultilevel"/>
    <w:tmpl w:val="8CA068C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6" w15:restartNumberingAfterBreak="0">
    <w:nsid w:val="30D92D74"/>
    <w:multiLevelType w:val="hybridMultilevel"/>
    <w:tmpl w:val="FC749962"/>
    <w:lvl w:ilvl="0" w:tplc="E4504D40">
      <w:start w:val="1"/>
      <w:numFmt w:val="bullet"/>
      <w:lvlText w:val=""/>
      <w:lvlJc w:val="left"/>
      <w:pPr>
        <w:ind w:left="1429" w:hanging="360"/>
      </w:pPr>
      <w:rPr>
        <w:rFonts w:ascii="Symbol" w:hAnsi="Symbol" w:hint="default"/>
      </w:rPr>
    </w:lvl>
    <w:lvl w:ilvl="1" w:tplc="024ED8D4">
      <w:start w:val="1"/>
      <w:numFmt w:val="bullet"/>
      <w:lvlText w:val="o"/>
      <w:lvlJc w:val="left"/>
      <w:pPr>
        <w:ind w:left="2149" w:hanging="360"/>
      </w:pPr>
      <w:rPr>
        <w:rFonts w:ascii="Courier New" w:hAnsi="Courier New" w:cs="Courier New" w:hint="default"/>
      </w:rPr>
    </w:lvl>
    <w:lvl w:ilvl="2" w:tplc="EA7EA55A">
      <w:start w:val="1"/>
      <w:numFmt w:val="bullet"/>
      <w:lvlText w:val=""/>
      <w:lvlJc w:val="left"/>
      <w:pPr>
        <w:ind w:left="2869" w:hanging="360"/>
      </w:pPr>
      <w:rPr>
        <w:rFonts w:ascii="Wingdings" w:hAnsi="Wingdings" w:hint="default"/>
      </w:rPr>
    </w:lvl>
    <w:lvl w:ilvl="3" w:tplc="1BA4A9C4">
      <w:start w:val="1"/>
      <w:numFmt w:val="bullet"/>
      <w:lvlText w:val=""/>
      <w:lvlJc w:val="left"/>
      <w:pPr>
        <w:ind w:left="3589" w:hanging="360"/>
      </w:pPr>
      <w:rPr>
        <w:rFonts w:ascii="Symbol" w:hAnsi="Symbol" w:hint="default"/>
      </w:rPr>
    </w:lvl>
    <w:lvl w:ilvl="4" w:tplc="6A5498BA">
      <w:start w:val="1"/>
      <w:numFmt w:val="bullet"/>
      <w:lvlText w:val="o"/>
      <w:lvlJc w:val="left"/>
      <w:pPr>
        <w:ind w:left="4309" w:hanging="360"/>
      </w:pPr>
      <w:rPr>
        <w:rFonts w:ascii="Courier New" w:hAnsi="Courier New" w:cs="Courier New" w:hint="default"/>
      </w:rPr>
    </w:lvl>
    <w:lvl w:ilvl="5" w:tplc="7F72C11A">
      <w:start w:val="1"/>
      <w:numFmt w:val="bullet"/>
      <w:lvlText w:val=""/>
      <w:lvlJc w:val="left"/>
      <w:pPr>
        <w:ind w:left="5029" w:hanging="360"/>
      </w:pPr>
      <w:rPr>
        <w:rFonts w:ascii="Wingdings" w:hAnsi="Wingdings" w:hint="default"/>
      </w:rPr>
    </w:lvl>
    <w:lvl w:ilvl="6" w:tplc="8092C6CA">
      <w:start w:val="1"/>
      <w:numFmt w:val="bullet"/>
      <w:lvlText w:val=""/>
      <w:lvlJc w:val="left"/>
      <w:pPr>
        <w:ind w:left="5749" w:hanging="360"/>
      </w:pPr>
      <w:rPr>
        <w:rFonts w:ascii="Symbol" w:hAnsi="Symbol" w:hint="default"/>
      </w:rPr>
    </w:lvl>
    <w:lvl w:ilvl="7" w:tplc="A9EEA10E">
      <w:start w:val="1"/>
      <w:numFmt w:val="bullet"/>
      <w:lvlText w:val="o"/>
      <w:lvlJc w:val="left"/>
      <w:pPr>
        <w:ind w:left="6469" w:hanging="360"/>
      </w:pPr>
      <w:rPr>
        <w:rFonts w:ascii="Courier New" w:hAnsi="Courier New" w:cs="Courier New" w:hint="default"/>
      </w:rPr>
    </w:lvl>
    <w:lvl w:ilvl="8" w:tplc="0B0AE9E0">
      <w:start w:val="1"/>
      <w:numFmt w:val="bullet"/>
      <w:lvlText w:val=""/>
      <w:lvlJc w:val="left"/>
      <w:pPr>
        <w:ind w:left="7189" w:hanging="360"/>
      </w:pPr>
      <w:rPr>
        <w:rFonts w:ascii="Wingdings" w:hAnsi="Wingdings" w:hint="default"/>
      </w:rPr>
    </w:lvl>
  </w:abstractNum>
  <w:abstractNum w:abstractNumId="77"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15E144C"/>
    <w:multiLevelType w:val="multilevel"/>
    <w:tmpl w:val="C51AF72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9" w15:restartNumberingAfterBreak="0">
    <w:nsid w:val="31C45F49"/>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2BB7631"/>
    <w:multiLevelType w:val="hybridMultilevel"/>
    <w:tmpl w:val="2B6C1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85562E1"/>
    <w:multiLevelType w:val="multilevel"/>
    <w:tmpl w:val="2AC4EAD4"/>
    <w:lvl w:ilvl="0">
      <w:start w:val="4"/>
      <w:numFmt w:val="decimal"/>
      <w:lvlText w:val="%1"/>
      <w:lvlJc w:val="left"/>
      <w:pPr>
        <w:ind w:left="360" w:hanging="360"/>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4"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86" w15:restartNumberingAfterBreak="0">
    <w:nsid w:val="39DF55D0"/>
    <w:multiLevelType w:val="multilevel"/>
    <w:tmpl w:val="A93623B2"/>
    <w:lvl w:ilvl="0">
      <w:start w:val="4"/>
      <w:numFmt w:val="decimal"/>
      <w:lvlText w:val="%1."/>
      <w:lvlJc w:val="left"/>
      <w:pPr>
        <w:ind w:left="420" w:hanging="420"/>
      </w:pPr>
      <w:rPr>
        <w:rFonts w:hint="default"/>
        <w:b/>
        <w:u w:val="none"/>
      </w:rPr>
    </w:lvl>
    <w:lvl w:ilvl="1">
      <w:start w:val="2"/>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7" w15:restartNumberingAfterBreak="0">
    <w:nsid w:val="3A8D7A05"/>
    <w:multiLevelType w:val="hybridMultilevel"/>
    <w:tmpl w:val="ABE85A08"/>
    <w:lvl w:ilvl="0" w:tplc="7C14801C">
      <w:start w:val="1"/>
      <w:numFmt w:val="bullet"/>
      <w:lvlText w:val="•"/>
      <w:lvlJc w:val="left"/>
      <w:pPr>
        <w:tabs>
          <w:tab w:val="num" w:pos="720"/>
        </w:tabs>
        <w:ind w:left="720" w:hanging="360"/>
      </w:pPr>
      <w:rPr>
        <w:rFonts w:ascii="Times New Roman" w:hAnsi="Times New Roman" w:cs="Times New Roman" w:hint="default"/>
      </w:rPr>
    </w:lvl>
    <w:lvl w:ilvl="1" w:tplc="4EA8E67C">
      <w:start w:val="1"/>
      <w:numFmt w:val="bullet"/>
      <w:lvlText w:val="•"/>
      <w:lvlJc w:val="left"/>
      <w:pPr>
        <w:tabs>
          <w:tab w:val="num" w:pos="1440"/>
        </w:tabs>
        <w:ind w:left="1440" w:hanging="360"/>
      </w:pPr>
      <w:rPr>
        <w:rFonts w:ascii="Times New Roman" w:hAnsi="Times New Roman" w:cs="Times New Roman" w:hint="default"/>
      </w:rPr>
    </w:lvl>
    <w:lvl w:ilvl="2" w:tplc="E326DA14">
      <w:start w:val="1"/>
      <w:numFmt w:val="bullet"/>
      <w:lvlText w:val="•"/>
      <w:lvlJc w:val="left"/>
      <w:pPr>
        <w:tabs>
          <w:tab w:val="num" w:pos="2160"/>
        </w:tabs>
        <w:ind w:left="2160" w:hanging="360"/>
      </w:pPr>
      <w:rPr>
        <w:rFonts w:ascii="Times New Roman" w:hAnsi="Times New Roman" w:cs="Times New Roman" w:hint="default"/>
      </w:rPr>
    </w:lvl>
    <w:lvl w:ilvl="3" w:tplc="B308B2A8">
      <w:start w:val="1"/>
      <w:numFmt w:val="bullet"/>
      <w:lvlText w:val="•"/>
      <w:lvlJc w:val="left"/>
      <w:pPr>
        <w:tabs>
          <w:tab w:val="num" w:pos="2880"/>
        </w:tabs>
        <w:ind w:left="2880" w:hanging="360"/>
      </w:pPr>
      <w:rPr>
        <w:rFonts w:ascii="Times New Roman" w:hAnsi="Times New Roman" w:cs="Times New Roman" w:hint="default"/>
      </w:rPr>
    </w:lvl>
    <w:lvl w:ilvl="4" w:tplc="74A2DFBC">
      <w:start w:val="1"/>
      <w:numFmt w:val="bullet"/>
      <w:lvlText w:val="•"/>
      <w:lvlJc w:val="left"/>
      <w:pPr>
        <w:tabs>
          <w:tab w:val="num" w:pos="3600"/>
        </w:tabs>
        <w:ind w:left="3600" w:hanging="360"/>
      </w:pPr>
      <w:rPr>
        <w:rFonts w:ascii="Times New Roman" w:hAnsi="Times New Roman" w:cs="Times New Roman" w:hint="default"/>
      </w:rPr>
    </w:lvl>
    <w:lvl w:ilvl="5" w:tplc="F2843BAC">
      <w:start w:val="1"/>
      <w:numFmt w:val="bullet"/>
      <w:lvlText w:val="•"/>
      <w:lvlJc w:val="left"/>
      <w:pPr>
        <w:tabs>
          <w:tab w:val="num" w:pos="4320"/>
        </w:tabs>
        <w:ind w:left="4320" w:hanging="360"/>
      </w:pPr>
      <w:rPr>
        <w:rFonts w:ascii="Times New Roman" w:hAnsi="Times New Roman" w:cs="Times New Roman" w:hint="default"/>
      </w:rPr>
    </w:lvl>
    <w:lvl w:ilvl="6" w:tplc="8E5E2F2E">
      <w:start w:val="1"/>
      <w:numFmt w:val="bullet"/>
      <w:lvlText w:val="•"/>
      <w:lvlJc w:val="left"/>
      <w:pPr>
        <w:tabs>
          <w:tab w:val="num" w:pos="5040"/>
        </w:tabs>
        <w:ind w:left="5040" w:hanging="360"/>
      </w:pPr>
      <w:rPr>
        <w:rFonts w:ascii="Times New Roman" w:hAnsi="Times New Roman" w:cs="Times New Roman" w:hint="default"/>
      </w:rPr>
    </w:lvl>
    <w:lvl w:ilvl="7" w:tplc="676E6ED2">
      <w:start w:val="1"/>
      <w:numFmt w:val="bullet"/>
      <w:lvlText w:val="•"/>
      <w:lvlJc w:val="left"/>
      <w:pPr>
        <w:tabs>
          <w:tab w:val="num" w:pos="5760"/>
        </w:tabs>
        <w:ind w:left="5760" w:hanging="360"/>
      </w:pPr>
      <w:rPr>
        <w:rFonts w:ascii="Times New Roman" w:hAnsi="Times New Roman" w:cs="Times New Roman" w:hint="default"/>
      </w:rPr>
    </w:lvl>
    <w:lvl w:ilvl="8" w:tplc="08C0F25C">
      <w:start w:val="1"/>
      <w:numFmt w:val="bullet"/>
      <w:lvlText w:val="•"/>
      <w:lvlJc w:val="left"/>
      <w:pPr>
        <w:tabs>
          <w:tab w:val="num" w:pos="6480"/>
        </w:tabs>
        <w:ind w:left="6480" w:hanging="360"/>
      </w:pPr>
      <w:rPr>
        <w:rFonts w:ascii="Times New Roman" w:hAnsi="Times New Roman" w:cs="Times New Roman" w:hint="default"/>
      </w:rPr>
    </w:lvl>
  </w:abstractNum>
  <w:abstractNum w:abstractNumId="88" w15:restartNumberingAfterBreak="0">
    <w:nsid w:val="3B283247"/>
    <w:multiLevelType w:val="hybridMultilevel"/>
    <w:tmpl w:val="22F2FB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3DE52DFD"/>
    <w:multiLevelType w:val="hybridMultilevel"/>
    <w:tmpl w:val="16D0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2" w15:restartNumberingAfterBreak="0">
    <w:nsid w:val="42B854B4"/>
    <w:multiLevelType w:val="multilevel"/>
    <w:tmpl w:val="742E91CA"/>
    <w:lvl w:ilvl="0">
      <w:start w:val="12"/>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93" w15:restartNumberingAfterBreak="0">
    <w:nsid w:val="42CD7348"/>
    <w:multiLevelType w:val="hybridMultilevel"/>
    <w:tmpl w:val="9D5085D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94" w15:restartNumberingAfterBreak="0">
    <w:nsid w:val="43DC1CAB"/>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95" w15:restartNumberingAfterBreak="0">
    <w:nsid w:val="44DC7F12"/>
    <w:multiLevelType w:val="multilevel"/>
    <w:tmpl w:val="A97474D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97" w15:restartNumberingAfterBreak="0">
    <w:nsid w:val="45807D8A"/>
    <w:multiLevelType w:val="multilevel"/>
    <w:tmpl w:val="306AC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15:restartNumberingAfterBreak="0">
    <w:nsid w:val="4768342F"/>
    <w:multiLevelType w:val="hybridMultilevel"/>
    <w:tmpl w:val="5CCEC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97D109E"/>
    <w:multiLevelType w:val="multilevel"/>
    <w:tmpl w:val="56B02DAE"/>
    <w:lvl w:ilvl="0">
      <w:start w:val="1"/>
      <w:numFmt w:val="decimal"/>
      <w:lvlText w:val="%1"/>
      <w:lvlJc w:val="left"/>
      <w:pPr>
        <w:ind w:left="360" w:hanging="360"/>
      </w:pPr>
      <w:rPr>
        <w:rFonts w:hint="default"/>
        <w:b/>
      </w:rPr>
    </w:lvl>
    <w:lvl w:ilvl="1">
      <w:start w:val="1"/>
      <w:numFmt w:val="decimal"/>
      <w:lvlText w:val="%1.%2"/>
      <w:lvlJc w:val="left"/>
      <w:pPr>
        <w:ind w:left="1900" w:hanging="720"/>
      </w:pPr>
      <w:rPr>
        <w:rFonts w:hint="default"/>
        <w:b/>
      </w:rPr>
    </w:lvl>
    <w:lvl w:ilvl="2">
      <w:start w:val="1"/>
      <w:numFmt w:val="decimal"/>
      <w:lvlText w:val="%1.%2.%3"/>
      <w:lvlJc w:val="left"/>
      <w:pPr>
        <w:ind w:left="3080" w:hanging="720"/>
      </w:pPr>
      <w:rPr>
        <w:rFonts w:hint="default"/>
        <w:b/>
      </w:rPr>
    </w:lvl>
    <w:lvl w:ilvl="3">
      <w:start w:val="1"/>
      <w:numFmt w:val="decimal"/>
      <w:lvlText w:val="%1.%2.%3.%4"/>
      <w:lvlJc w:val="left"/>
      <w:pPr>
        <w:ind w:left="4620" w:hanging="1080"/>
      </w:pPr>
      <w:rPr>
        <w:rFonts w:hint="default"/>
        <w:b/>
      </w:rPr>
    </w:lvl>
    <w:lvl w:ilvl="4">
      <w:start w:val="1"/>
      <w:numFmt w:val="decimal"/>
      <w:lvlText w:val="%1.%2.%3.%4.%5"/>
      <w:lvlJc w:val="left"/>
      <w:pPr>
        <w:ind w:left="6160" w:hanging="1440"/>
      </w:pPr>
      <w:rPr>
        <w:rFonts w:hint="default"/>
        <w:b/>
      </w:rPr>
    </w:lvl>
    <w:lvl w:ilvl="5">
      <w:start w:val="1"/>
      <w:numFmt w:val="decimal"/>
      <w:lvlText w:val="%1.%2.%3.%4.%5.%6"/>
      <w:lvlJc w:val="left"/>
      <w:pPr>
        <w:ind w:left="7340" w:hanging="1440"/>
      </w:pPr>
      <w:rPr>
        <w:rFonts w:hint="default"/>
        <w:b/>
      </w:rPr>
    </w:lvl>
    <w:lvl w:ilvl="6">
      <w:start w:val="1"/>
      <w:numFmt w:val="decimal"/>
      <w:lvlText w:val="%1.%2.%3.%4.%5.%6.%7"/>
      <w:lvlJc w:val="left"/>
      <w:pPr>
        <w:ind w:left="8880" w:hanging="1800"/>
      </w:pPr>
      <w:rPr>
        <w:rFonts w:hint="default"/>
        <w:b/>
      </w:rPr>
    </w:lvl>
    <w:lvl w:ilvl="7">
      <w:start w:val="1"/>
      <w:numFmt w:val="decimal"/>
      <w:lvlText w:val="%1.%2.%3.%4.%5.%6.%7.%8"/>
      <w:lvlJc w:val="left"/>
      <w:pPr>
        <w:ind w:left="10420" w:hanging="2160"/>
      </w:pPr>
      <w:rPr>
        <w:rFonts w:hint="default"/>
        <w:b/>
      </w:rPr>
    </w:lvl>
    <w:lvl w:ilvl="8">
      <w:start w:val="1"/>
      <w:numFmt w:val="decimal"/>
      <w:lvlText w:val="%1.%2.%3.%4.%5.%6.%7.%8.%9"/>
      <w:lvlJc w:val="left"/>
      <w:pPr>
        <w:ind w:left="11600" w:hanging="2160"/>
      </w:pPr>
      <w:rPr>
        <w:rFonts w:hint="default"/>
        <w:b/>
      </w:rPr>
    </w:lvl>
  </w:abstractNum>
  <w:abstractNum w:abstractNumId="101" w15:restartNumberingAfterBreak="0">
    <w:nsid w:val="4B5F4CD8"/>
    <w:multiLevelType w:val="multilevel"/>
    <w:tmpl w:val="4274BB20"/>
    <w:lvl w:ilvl="0">
      <w:start w:val="1"/>
      <w:numFmt w:val="decimal"/>
      <w:lvlText w:val="%1."/>
      <w:lvlJc w:val="left"/>
      <w:pPr>
        <w:ind w:left="1274" w:hanging="360"/>
      </w:pPr>
      <w:rPr>
        <w:rFonts w:hint="default"/>
      </w:rPr>
    </w:lvl>
    <w:lvl w:ilvl="1">
      <w:start w:val="1"/>
      <w:numFmt w:val="decimal"/>
      <w:isLgl/>
      <w:lvlText w:val="%1.%2"/>
      <w:lvlJc w:val="left"/>
      <w:pPr>
        <w:ind w:left="1900" w:hanging="720"/>
      </w:pPr>
      <w:rPr>
        <w:rFonts w:hint="default"/>
        <w:b/>
        <w:i w:val="0"/>
      </w:rPr>
    </w:lvl>
    <w:lvl w:ilvl="2">
      <w:start w:val="1"/>
      <w:numFmt w:val="decimal"/>
      <w:isLgl/>
      <w:lvlText w:val="%1.%2.%3"/>
      <w:lvlJc w:val="left"/>
      <w:pPr>
        <w:ind w:left="2166" w:hanging="720"/>
      </w:pPr>
      <w:rPr>
        <w:rFonts w:hint="default"/>
        <w:b/>
      </w:rPr>
    </w:lvl>
    <w:lvl w:ilvl="3">
      <w:start w:val="1"/>
      <w:numFmt w:val="decimal"/>
      <w:isLgl/>
      <w:lvlText w:val="%1.%2.%3.%4"/>
      <w:lvlJc w:val="left"/>
      <w:pPr>
        <w:ind w:left="2792" w:hanging="1080"/>
      </w:pPr>
      <w:rPr>
        <w:rFonts w:hint="default"/>
        <w:b/>
      </w:rPr>
    </w:lvl>
    <w:lvl w:ilvl="4">
      <w:start w:val="1"/>
      <w:numFmt w:val="decimal"/>
      <w:isLgl/>
      <w:lvlText w:val="%1.%2.%3.%4.%5"/>
      <w:lvlJc w:val="left"/>
      <w:pPr>
        <w:ind w:left="3418" w:hanging="1440"/>
      </w:pPr>
      <w:rPr>
        <w:rFonts w:hint="default"/>
        <w:b/>
      </w:rPr>
    </w:lvl>
    <w:lvl w:ilvl="5">
      <w:start w:val="1"/>
      <w:numFmt w:val="decimal"/>
      <w:isLgl/>
      <w:lvlText w:val="%1.%2.%3.%4.%5.%6"/>
      <w:lvlJc w:val="left"/>
      <w:pPr>
        <w:ind w:left="3684" w:hanging="1440"/>
      </w:pPr>
      <w:rPr>
        <w:rFonts w:hint="default"/>
        <w:b/>
      </w:rPr>
    </w:lvl>
    <w:lvl w:ilvl="6">
      <w:start w:val="1"/>
      <w:numFmt w:val="decimal"/>
      <w:isLgl/>
      <w:lvlText w:val="%1.%2.%3.%4.%5.%6.%7"/>
      <w:lvlJc w:val="left"/>
      <w:pPr>
        <w:ind w:left="4310" w:hanging="1800"/>
      </w:pPr>
      <w:rPr>
        <w:rFonts w:hint="default"/>
        <w:b/>
      </w:rPr>
    </w:lvl>
    <w:lvl w:ilvl="7">
      <w:start w:val="1"/>
      <w:numFmt w:val="decimal"/>
      <w:isLgl/>
      <w:lvlText w:val="%1.%2.%3.%4.%5.%6.%7.%8"/>
      <w:lvlJc w:val="left"/>
      <w:pPr>
        <w:ind w:left="4936" w:hanging="2160"/>
      </w:pPr>
      <w:rPr>
        <w:rFonts w:hint="default"/>
        <w:b/>
      </w:rPr>
    </w:lvl>
    <w:lvl w:ilvl="8">
      <w:start w:val="1"/>
      <w:numFmt w:val="decimal"/>
      <w:isLgl/>
      <w:lvlText w:val="%1.%2.%3.%4.%5.%6.%7.%8.%9"/>
      <w:lvlJc w:val="left"/>
      <w:pPr>
        <w:ind w:left="5202" w:hanging="2160"/>
      </w:pPr>
      <w:rPr>
        <w:rFonts w:hint="default"/>
        <w:b/>
      </w:rPr>
    </w:lvl>
  </w:abstractNum>
  <w:abstractNum w:abstractNumId="102"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4D074124"/>
    <w:multiLevelType w:val="hybridMultilevel"/>
    <w:tmpl w:val="CBA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6" w15:restartNumberingAfterBreak="0">
    <w:nsid w:val="544D5856"/>
    <w:multiLevelType w:val="singleLevel"/>
    <w:tmpl w:val="00000004"/>
    <w:lvl w:ilvl="0">
      <w:start w:val="1"/>
      <w:numFmt w:val="decimal"/>
      <w:lvlText w:val="%1."/>
      <w:lvlJc w:val="left"/>
      <w:pPr>
        <w:tabs>
          <w:tab w:val="num" w:pos="0"/>
        </w:tabs>
        <w:ind w:left="720" w:hanging="360"/>
      </w:pPr>
      <w:rPr>
        <w:rFonts w:ascii="Verdana" w:hAnsi="Verdana" w:cs="Arial" w:hint="default"/>
        <w:szCs w:val="20"/>
      </w:rPr>
    </w:lvl>
  </w:abstractNum>
  <w:abstractNum w:abstractNumId="107"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577331E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110"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5918368A"/>
    <w:multiLevelType w:val="multilevel"/>
    <w:tmpl w:val="2EFA8340"/>
    <w:lvl w:ilvl="0">
      <w:start w:val="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9211595"/>
    <w:multiLevelType w:val="hybridMultilevel"/>
    <w:tmpl w:val="2E98E5E6"/>
    <w:lvl w:ilvl="0" w:tplc="0CB4CD62">
      <w:start w:val="1"/>
      <w:numFmt w:val="bullet"/>
      <w:lvlText w:val="-"/>
      <w:lvlJc w:val="left"/>
      <w:pPr>
        <w:ind w:left="1972" w:hanging="360"/>
      </w:pPr>
      <w:rPr>
        <w:rFonts w:ascii="Arial" w:hAnsi="Arial" w:hint="default"/>
        <w:b w:val="0"/>
        <w:i w:val="0"/>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1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4" w15:restartNumberingAfterBreak="0">
    <w:nsid w:val="5E552BBA"/>
    <w:multiLevelType w:val="hybridMultilevel"/>
    <w:tmpl w:val="E60872DC"/>
    <w:lvl w:ilvl="0" w:tplc="04150011">
      <w:start w:val="1"/>
      <w:numFmt w:val="decimal"/>
      <w:lvlText w:val="%1)"/>
      <w:lvlJc w:val="left"/>
      <w:pPr>
        <w:ind w:left="849" w:hanging="360"/>
      </w:pPr>
      <w:rPr>
        <w:rFonts w:hint="default"/>
        <w:b w:val="0"/>
        <w:i w:val="0"/>
      </w:rPr>
    </w:lvl>
    <w:lvl w:ilvl="1" w:tplc="04150017">
      <w:start w:val="1"/>
      <w:numFmt w:val="lowerLetter"/>
      <w:lvlText w:val="%2)"/>
      <w:lvlJc w:val="left"/>
      <w:pPr>
        <w:ind w:left="1569" w:hanging="360"/>
      </w:pPr>
      <w:rPr>
        <w:rFonts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115"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5FDB1823"/>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06E2E08"/>
    <w:multiLevelType w:val="hybridMultilevel"/>
    <w:tmpl w:val="394C97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249608B"/>
    <w:multiLevelType w:val="hybridMultilevel"/>
    <w:tmpl w:val="C79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2837CB4"/>
    <w:multiLevelType w:val="multilevel"/>
    <w:tmpl w:val="B8345BD0"/>
    <w:lvl w:ilvl="0">
      <w:start w:val="6"/>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20"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64FB2BBB"/>
    <w:multiLevelType w:val="multilevel"/>
    <w:tmpl w:val="FDA89ACC"/>
    <w:lvl w:ilvl="0">
      <w:start w:val="11"/>
      <w:numFmt w:val="decimal"/>
      <w:lvlText w:val="%1"/>
      <w:lvlJc w:val="left"/>
      <w:pPr>
        <w:tabs>
          <w:tab w:val="num" w:pos="465"/>
        </w:tabs>
        <w:ind w:left="465" w:hanging="465"/>
      </w:pPr>
      <w:rPr>
        <w:rFonts w:hint="default"/>
        <w:b/>
      </w:rPr>
    </w:lvl>
    <w:lvl w:ilvl="1">
      <w:start w:val="2"/>
      <w:numFmt w:val="decimal"/>
      <w:lvlText w:val="%1.%2"/>
      <w:lvlJc w:val="left"/>
      <w:pPr>
        <w:tabs>
          <w:tab w:val="num" w:pos="465"/>
        </w:tabs>
        <w:ind w:left="465" w:hanging="465"/>
      </w:pPr>
      <w:rPr>
        <w:rFonts w:hint="default"/>
        <w:b/>
        <w:strike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3"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25" w15:restartNumberingAfterBreak="0">
    <w:nsid w:val="67F85D68"/>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26"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69AF2D5B"/>
    <w:multiLevelType w:val="hybridMultilevel"/>
    <w:tmpl w:val="3BEE9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C9B39C2"/>
    <w:multiLevelType w:val="hybridMultilevel"/>
    <w:tmpl w:val="EE8899AA"/>
    <w:lvl w:ilvl="0" w:tplc="A1EA386E">
      <w:start w:val="1"/>
      <w:numFmt w:val="decimal"/>
      <w:lvlText w:val="%1)"/>
      <w:lvlJc w:val="left"/>
      <w:pPr>
        <w:ind w:left="849" w:hanging="360"/>
      </w:pPr>
      <w:rPr>
        <w:rFonts w:hint="default"/>
        <w:b w:val="0"/>
        <w:i w:val="0"/>
      </w:rPr>
    </w:lvl>
    <w:lvl w:ilvl="1" w:tplc="D730E4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D232885"/>
    <w:multiLevelType w:val="multilevel"/>
    <w:tmpl w:val="CBC86222"/>
    <w:lvl w:ilvl="0">
      <w:start w:val="1"/>
      <w:numFmt w:val="decimal"/>
      <w:lvlText w:val="%1."/>
      <w:lvlJc w:val="left"/>
      <w:pPr>
        <w:ind w:left="1038" w:hanging="360"/>
      </w:pPr>
    </w:lvl>
    <w:lvl w:ilvl="1">
      <w:start w:val="1"/>
      <w:numFmt w:val="decimal"/>
      <w:isLgl/>
      <w:lvlText w:val="%1.%2"/>
      <w:lvlJc w:val="left"/>
      <w:pPr>
        <w:ind w:left="1398" w:hanging="720"/>
      </w:pPr>
      <w:rPr>
        <w:rFonts w:hint="default"/>
      </w:rPr>
    </w:lvl>
    <w:lvl w:ilvl="2">
      <w:start w:val="1"/>
      <w:numFmt w:val="decimal"/>
      <w:isLgl/>
      <w:lvlText w:val="%1.%2.%3"/>
      <w:lvlJc w:val="left"/>
      <w:pPr>
        <w:ind w:left="1398" w:hanging="720"/>
      </w:pPr>
      <w:rPr>
        <w:rFonts w:hint="default"/>
      </w:rPr>
    </w:lvl>
    <w:lvl w:ilvl="3">
      <w:start w:val="1"/>
      <w:numFmt w:val="decimal"/>
      <w:isLgl/>
      <w:lvlText w:val="%1.%2.%3.%4"/>
      <w:lvlJc w:val="left"/>
      <w:pPr>
        <w:ind w:left="1758" w:hanging="1080"/>
      </w:pPr>
      <w:rPr>
        <w:rFonts w:hint="default"/>
      </w:rPr>
    </w:lvl>
    <w:lvl w:ilvl="4">
      <w:start w:val="1"/>
      <w:numFmt w:val="decimal"/>
      <w:isLgl/>
      <w:lvlText w:val="%1.%2.%3.%4.%5"/>
      <w:lvlJc w:val="left"/>
      <w:pPr>
        <w:ind w:left="2118" w:hanging="1440"/>
      </w:pPr>
      <w:rPr>
        <w:rFonts w:hint="default"/>
      </w:rPr>
    </w:lvl>
    <w:lvl w:ilvl="5">
      <w:start w:val="1"/>
      <w:numFmt w:val="decimal"/>
      <w:isLgl/>
      <w:lvlText w:val="%1.%2.%3.%4.%5.%6"/>
      <w:lvlJc w:val="left"/>
      <w:pPr>
        <w:ind w:left="2118" w:hanging="1440"/>
      </w:pPr>
      <w:rPr>
        <w:rFonts w:hint="default"/>
      </w:rPr>
    </w:lvl>
    <w:lvl w:ilvl="6">
      <w:start w:val="1"/>
      <w:numFmt w:val="decimal"/>
      <w:isLgl/>
      <w:lvlText w:val="%1.%2.%3.%4.%5.%6.%7"/>
      <w:lvlJc w:val="left"/>
      <w:pPr>
        <w:ind w:left="2478" w:hanging="1800"/>
      </w:pPr>
      <w:rPr>
        <w:rFonts w:hint="default"/>
      </w:rPr>
    </w:lvl>
    <w:lvl w:ilvl="7">
      <w:start w:val="1"/>
      <w:numFmt w:val="decimal"/>
      <w:isLgl/>
      <w:lvlText w:val="%1.%2.%3.%4.%5.%6.%7.%8"/>
      <w:lvlJc w:val="left"/>
      <w:pPr>
        <w:ind w:left="2838" w:hanging="2160"/>
      </w:pPr>
      <w:rPr>
        <w:rFonts w:hint="default"/>
      </w:rPr>
    </w:lvl>
    <w:lvl w:ilvl="8">
      <w:start w:val="1"/>
      <w:numFmt w:val="decimal"/>
      <w:isLgl/>
      <w:lvlText w:val="%1.%2.%3.%4.%5.%6.%7.%8.%9"/>
      <w:lvlJc w:val="left"/>
      <w:pPr>
        <w:ind w:left="2838" w:hanging="2160"/>
      </w:pPr>
      <w:rPr>
        <w:rFonts w:hint="default"/>
      </w:rPr>
    </w:lvl>
  </w:abstractNum>
  <w:abstractNum w:abstractNumId="130" w15:restartNumberingAfterBreak="0">
    <w:nsid w:val="700A6E4E"/>
    <w:multiLevelType w:val="hybridMultilevel"/>
    <w:tmpl w:val="1BEECE58"/>
    <w:lvl w:ilvl="0" w:tplc="80501F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1" w15:restartNumberingAfterBreak="0">
    <w:nsid w:val="71FC1910"/>
    <w:multiLevelType w:val="hybridMultilevel"/>
    <w:tmpl w:val="7C10F062"/>
    <w:lvl w:ilvl="0" w:tplc="6E040C08">
      <w:start w:val="1"/>
      <w:numFmt w:val="decimal"/>
      <w:lvlText w:val="%1."/>
      <w:lvlJc w:val="left"/>
      <w:pPr>
        <w:tabs>
          <w:tab w:val="num" w:pos="357"/>
        </w:tabs>
        <w:ind w:left="357" w:hanging="357"/>
      </w:pPr>
      <w:rPr>
        <w:b/>
        <w:bCs/>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2" w15:restartNumberingAfterBreak="0">
    <w:nsid w:val="72127CED"/>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3"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4831B45"/>
    <w:multiLevelType w:val="multilevel"/>
    <w:tmpl w:val="F6A0DF06"/>
    <w:lvl w:ilvl="0">
      <w:start w:val="10"/>
      <w:numFmt w:val="decimal"/>
      <w:lvlText w:val="%1"/>
      <w:lvlJc w:val="left"/>
      <w:pPr>
        <w:ind w:left="465" w:hanging="465"/>
      </w:pPr>
      <w:rPr>
        <w:rFonts w:hint="default"/>
      </w:rPr>
    </w:lvl>
    <w:lvl w:ilvl="1">
      <w:start w:val="2"/>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55463BE"/>
    <w:multiLevelType w:val="hybridMultilevel"/>
    <w:tmpl w:val="052CE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137" w15:restartNumberingAfterBreak="0">
    <w:nsid w:val="772E75BF"/>
    <w:multiLevelType w:val="hybridMultilevel"/>
    <w:tmpl w:val="FE98B9D8"/>
    <w:lvl w:ilvl="0" w:tplc="3EACC7EC">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8" w15:restartNumberingAfterBreak="0">
    <w:nsid w:val="77A9503D"/>
    <w:multiLevelType w:val="hybridMultilevel"/>
    <w:tmpl w:val="6382E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1" w15:restartNumberingAfterBreak="0">
    <w:nsid w:val="798E0912"/>
    <w:multiLevelType w:val="hybridMultilevel"/>
    <w:tmpl w:val="B35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A23638A"/>
    <w:multiLevelType w:val="hybridMultilevel"/>
    <w:tmpl w:val="020827A6"/>
    <w:lvl w:ilvl="0" w:tplc="0CB4CD62">
      <w:start w:val="1"/>
      <w:numFmt w:val="bullet"/>
      <w:lvlText w:val="-"/>
      <w:lvlJc w:val="left"/>
      <w:pPr>
        <w:ind w:left="861" w:hanging="360"/>
      </w:pPr>
      <w:rPr>
        <w:rFonts w:ascii="Arial" w:hAnsi="Arial" w:hint="default"/>
        <w:b w:val="0"/>
        <w:i w:val="0"/>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43" w15:restartNumberingAfterBreak="0">
    <w:nsid w:val="7AE43E07"/>
    <w:multiLevelType w:val="multilevel"/>
    <w:tmpl w:val="EFA4E87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15:restartNumberingAfterBreak="0">
    <w:nsid w:val="7BC87868"/>
    <w:multiLevelType w:val="multilevel"/>
    <w:tmpl w:val="299C9AC6"/>
    <w:lvl w:ilvl="0">
      <w:start w:val="2"/>
      <w:numFmt w:val="decimal"/>
      <w:lvlText w:val="%1."/>
      <w:lvlJc w:val="left"/>
      <w:pPr>
        <w:ind w:left="360" w:hanging="360"/>
      </w:pPr>
      <w:rPr>
        <w:rFonts w:hint="default"/>
      </w:rPr>
    </w:lvl>
    <w:lvl w:ilvl="1">
      <w:start w:val="1"/>
      <w:numFmt w:val="decimal"/>
      <w:lvlText w:val="2.%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15:restartNumberingAfterBreak="0">
    <w:nsid w:val="7C3014E3"/>
    <w:multiLevelType w:val="hybridMultilevel"/>
    <w:tmpl w:val="E4507C56"/>
    <w:lvl w:ilvl="0" w:tplc="B2DE7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D9812F1"/>
    <w:multiLevelType w:val="multilevel"/>
    <w:tmpl w:val="99C00ABC"/>
    <w:lvl w:ilvl="0">
      <w:start w:val="1"/>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48"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5337650">
    <w:abstractNumId w:val="2"/>
  </w:num>
  <w:num w:numId="2" w16cid:durableId="685179139">
    <w:abstractNumId w:val="9"/>
  </w:num>
  <w:num w:numId="3" w16cid:durableId="1973249871">
    <w:abstractNumId w:val="10"/>
  </w:num>
  <w:num w:numId="4" w16cid:durableId="1796950632">
    <w:abstractNumId w:val="134"/>
  </w:num>
  <w:num w:numId="5" w16cid:durableId="274362726">
    <w:abstractNumId w:val="111"/>
  </w:num>
  <w:num w:numId="6" w16cid:durableId="1683508753">
    <w:abstractNumId w:val="122"/>
  </w:num>
  <w:num w:numId="7" w16cid:durableId="1260482806">
    <w:abstractNumId w:val="63"/>
  </w:num>
  <w:num w:numId="8" w16cid:durableId="1797530847">
    <w:abstractNumId w:val="92"/>
  </w:num>
  <w:num w:numId="9" w16cid:durableId="1059016793">
    <w:abstractNumId w:val="66"/>
  </w:num>
  <w:num w:numId="10" w16cid:durableId="1002392234">
    <w:abstractNumId w:val="0"/>
  </w:num>
  <w:num w:numId="11" w16cid:durableId="148523634">
    <w:abstractNumId w:val="95"/>
  </w:num>
  <w:num w:numId="12" w16cid:durableId="2125344832">
    <w:abstractNumId w:val="88"/>
  </w:num>
  <w:num w:numId="13" w16cid:durableId="204566989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2237845">
    <w:abstractNumId w:val="124"/>
    <w:lvlOverride w:ilvl="0">
      <w:startOverride w:val="1"/>
    </w:lvlOverride>
  </w:num>
  <w:num w:numId="15" w16cid:durableId="421293994">
    <w:abstractNumId w:val="113"/>
    <w:lvlOverride w:ilvl="0">
      <w:startOverride w:val="1"/>
    </w:lvlOverride>
  </w:num>
  <w:num w:numId="16" w16cid:durableId="1790660184">
    <w:abstractNumId w:val="91"/>
    <w:lvlOverride w:ilvl="0">
      <w:startOverride w:val="1"/>
    </w:lvlOverride>
  </w:num>
  <w:num w:numId="17" w16cid:durableId="883754574">
    <w:abstractNumId w:val="113"/>
  </w:num>
  <w:num w:numId="18" w16cid:durableId="370226498">
    <w:abstractNumId w:val="91"/>
  </w:num>
  <w:num w:numId="19" w16cid:durableId="1538816484">
    <w:abstractNumId w:val="59"/>
  </w:num>
  <w:num w:numId="20" w16cid:durableId="1796756029">
    <w:abstractNumId w:val="105"/>
  </w:num>
  <w:num w:numId="21" w16cid:durableId="2103598502">
    <w:abstractNumId w:val="41"/>
  </w:num>
  <w:num w:numId="22" w16cid:durableId="95097107">
    <w:abstractNumId w:val="72"/>
  </w:num>
  <w:num w:numId="23" w16cid:durableId="681511427">
    <w:abstractNumId w:val="60"/>
  </w:num>
  <w:num w:numId="24" w16cid:durableId="1811748374">
    <w:abstractNumId w:val="108"/>
  </w:num>
  <w:num w:numId="25" w16cid:durableId="1308700884">
    <w:abstractNumId w:val="126"/>
  </w:num>
  <w:num w:numId="26" w16cid:durableId="1234579872">
    <w:abstractNumId w:val="36"/>
  </w:num>
  <w:num w:numId="27" w16cid:durableId="852568220">
    <w:abstractNumId w:val="98"/>
  </w:num>
  <w:num w:numId="28" w16cid:durableId="610816448">
    <w:abstractNumId w:val="39"/>
  </w:num>
  <w:num w:numId="29" w16cid:durableId="502478996">
    <w:abstractNumId w:val="120"/>
  </w:num>
  <w:num w:numId="30" w16cid:durableId="248933338">
    <w:abstractNumId w:val="110"/>
  </w:num>
  <w:num w:numId="31" w16cid:durableId="1682275268">
    <w:abstractNumId w:val="115"/>
  </w:num>
  <w:num w:numId="32" w16cid:durableId="2025132209">
    <w:abstractNumId w:val="89"/>
  </w:num>
  <w:num w:numId="33" w16cid:durableId="114640916">
    <w:abstractNumId w:val="82"/>
  </w:num>
  <w:num w:numId="34" w16cid:durableId="186606345">
    <w:abstractNumId w:val="102"/>
  </w:num>
  <w:num w:numId="35" w16cid:durableId="732580167">
    <w:abstractNumId w:val="74"/>
  </w:num>
  <w:num w:numId="36" w16cid:durableId="292714372">
    <w:abstractNumId w:val="148"/>
  </w:num>
  <w:num w:numId="37" w16cid:durableId="1495340219">
    <w:abstractNumId w:val="81"/>
  </w:num>
  <w:num w:numId="38" w16cid:durableId="728966325">
    <w:abstractNumId w:val="37"/>
  </w:num>
  <w:num w:numId="39" w16cid:durableId="942154383">
    <w:abstractNumId w:val="139"/>
  </w:num>
  <w:num w:numId="40" w16cid:durableId="850610185">
    <w:abstractNumId w:val="133"/>
  </w:num>
  <w:num w:numId="41" w16cid:durableId="1370489365">
    <w:abstractNumId w:val="123"/>
  </w:num>
  <w:num w:numId="42" w16cid:durableId="680084466">
    <w:abstractNumId w:val="51"/>
  </w:num>
  <w:num w:numId="43" w16cid:durableId="603390034">
    <w:abstractNumId w:val="84"/>
  </w:num>
  <w:num w:numId="44" w16cid:durableId="253251646">
    <w:abstractNumId w:val="57"/>
  </w:num>
  <w:num w:numId="45" w16cid:durableId="828181160">
    <w:abstractNumId w:val="140"/>
  </w:num>
  <w:num w:numId="46" w16cid:durableId="764964020">
    <w:abstractNumId w:val="8"/>
  </w:num>
  <w:num w:numId="47" w16cid:durableId="1700274564">
    <w:abstractNumId w:val="11"/>
  </w:num>
  <w:num w:numId="48" w16cid:durableId="1232620462">
    <w:abstractNumId w:val="12"/>
  </w:num>
  <w:num w:numId="49" w16cid:durableId="464085443">
    <w:abstractNumId w:val="15"/>
  </w:num>
  <w:num w:numId="50" w16cid:durableId="207761881">
    <w:abstractNumId w:val="18"/>
  </w:num>
  <w:num w:numId="51" w16cid:durableId="1258519772">
    <w:abstractNumId w:val="20"/>
  </w:num>
  <w:num w:numId="52" w16cid:durableId="423767574">
    <w:abstractNumId w:val="21"/>
  </w:num>
  <w:num w:numId="53" w16cid:durableId="2142067075">
    <w:abstractNumId w:val="24"/>
  </w:num>
  <w:num w:numId="54" w16cid:durableId="191892410">
    <w:abstractNumId w:val="25"/>
  </w:num>
  <w:num w:numId="55" w16cid:durableId="84956808">
    <w:abstractNumId w:val="26"/>
  </w:num>
  <w:num w:numId="56" w16cid:durableId="1821654218">
    <w:abstractNumId w:val="27"/>
  </w:num>
  <w:num w:numId="57" w16cid:durableId="1953974195">
    <w:abstractNumId w:val="28"/>
  </w:num>
  <w:num w:numId="58" w16cid:durableId="129714146">
    <w:abstractNumId w:val="29"/>
  </w:num>
  <w:num w:numId="59" w16cid:durableId="1134561413">
    <w:abstractNumId w:val="30"/>
  </w:num>
  <w:num w:numId="60" w16cid:durableId="1501461204">
    <w:abstractNumId w:val="31"/>
  </w:num>
  <w:num w:numId="61" w16cid:durableId="505217680">
    <w:abstractNumId w:val="32"/>
  </w:num>
  <w:num w:numId="62" w16cid:durableId="757796626">
    <w:abstractNumId w:val="33"/>
  </w:num>
  <w:num w:numId="63" w16cid:durableId="776799982">
    <w:abstractNumId w:val="34"/>
  </w:num>
  <w:num w:numId="64" w16cid:durableId="865095389">
    <w:abstractNumId w:val="106"/>
  </w:num>
  <w:num w:numId="65" w16cid:durableId="1663701810">
    <w:abstractNumId w:val="71"/>
  </w:num>
  <w:num w:numId="66" w16cid:durableId="1192572631">
    <w:abstractNumId w:val="75"/>
  </w:num>
  <w:num w:numId="67" w16cid:durableId="488406329">
    <w:abstractNumId w:val="109"/>
  </w:num>
  <w:num w:numId="68" w16cid:durableId="1519194921">
    <w:abstractNumId w:val="47"/>
  </w:num>
  <w:num w:numId="69" w16cid:durableId="1358700592">
    <w:abstractNumId w:val="145"/>
  </w:num>
  <w:num w:numId="70" w16cid:durableId="992756890">
    <w:abstractNumId w:val="144"/>
  </w:num>
  <w:num w:numId="71" w16cid:durableId="185024614">
    <w:abstractNumId w:val="93"/>
  </w:num>
  <w:num w:numId="72" w16cid:durableId="846017225">
    <w:abstractNumId w:val="83"/>
  </w:num>
  <w:num w:numId="73" w16cid:durableId="1130780388">
    <w:abstractNumId w:val="86"/>
  </w:num>
  <w:num w:numId="74" w16cid:durableId="1150515839">
    <w:abstractNumId w:val="68"/>
  </w:num>
  <w:num w:numId="75" w16cid:durableId="924075431">
    <w:abstractNumId w:val="73"/>
  </w:num>
  <w:num w:numId="76" w16cid:durableId="1985348612">
    <w:abstractNumId w:val="119"/>
  </w:num>
  <w:num w:numId="77" w16cid:durableId="2036346844">
    <w:abstractNumId w:val="101"/>
  </w:num>
  <w:num w:numId="78" w16cid:durableId="1741902447">
    <w:abstractNumId w:val="147"/>
  </w:num>
  <w:num w:numId="79" w16cid:durableId="749498734">
    <w:abstractNumId w:val="136"/>
  </w:num>
  <w:num w:numId="80" w16cid:durableId="436677870">
    <w:abstractNumId w:val="112"/>
  </w:num>
  <w:num w:numId="81" w16cid:durableId="519393873">
    <w:abstractNumId w:val="121"/>
  </w:num>
  <w:num w:numId="82" w16cid:durableId="1157456079">
    <w:abstractNumId w:val="146"/>
  </w:num>
  <w:num w:numId="83" w16cid:durableId="2082943900">
    <w:abstractNumId w:val="85"/>
  </w:num>
  <w:num w:numId="84" w16cid:durableId="1638758305">
    <w:abstractNumId w:val="107"/>
  </w:num>
  <w:num w:numId="85" w16cid:durableId="1907689492">
    <w:abstractNumId w:val="97"/>
  </w:num>
  <w:num w:numId="86" w16cid:durableId="1243678760">
    <w:abstractNumId w:val="96"/>
  </w:num>
  <w:num w:numId="87" w16cid:durableId="1086801219">
    <w:abstractNumId w:val="142"/>
  </w:num>
  <w:num w:numId="88" w16cid:durableId="1344749235">
    <w:abstractNumId w:val="56"/>
  </w:num>
  <w:num w:numId="89" w16cid:durableId="645936308">
    <w:abstractNumId w:val="70"/>
  </w:num>
  <w:num w:numId="90" w16cid:durableId="1505046384">
    <w:abstractNumId w:val="100"/>
  </w:num>
  <w:num w:numId="91" w16cid:durableId="2104645690">
    <w:abstractNumId w:val="58"/>
  </w:num>
  <w:num w:numId="92" w16cid:durableId="292293375">
    <w:abstractNumId w:val="78"/>
  </w:num>
  <w:num w:numId="93" w16cid:durableId="109471154">
    <w:abstractNumId w:val="67"/>
  </w:num>
  <w:num w:numId="94" w16cid:durableId="1503474559">
    <w:abstractNumId w:val="40"/>
  </w:num>
  <w:num w:numId="95" w16cid:durableId="472407589">
    <w:abstractNumId w:val="129"/>
  </w:num>
  <w:num w:numId="96" w16cid:durableId="1525481916">
    <w:abstractNumId w:val="114"/>
  </w:num>
  <w:num w:numId="97" w16cid:durableId="415521839">
    <w:abstractNumId w:val="77"/>
  </w:num>
  <w:num w:numId="98" w16cid:durableId="1925915694">
    <w:abstractNumId w:val="61"/>
  </w:num>
  <w:num w:numId="99" w16cid:durableId="358431767">
    <w:abstractNumId w:val="79"/>
  </w:num>
  <w:num w:numId="100" w16cid:durableId="2052613912">
    <w:abstractNumId w:val="128"/>
  </w:num>
  <w:num w:numId="101" w16cid:durableId="1355498724">
    <w:abstractNumId w:val="143"/>
  </w:num>
  <w:num w:numId="102" w16cid:durableId="1309552131">
    <w:abstractNumId w:val="125"/>
  </w:num>
  <w:num w:numId="103" w16cid:durableId="2100521048">
    <w:abstractNumId w:val="118"/>
  </w:num>
  <w:num w:numId="104" w16cid:durableId="1201963">
    <w:abstractNumId w:val="94"/>
  </w:num>
  <w:num w:numId="105" w16cid:durableId="1225482124">
    <w:abstractNumId w:val="49"/>
  </w:num>
  <w:num w:numId="106" w16cid:durableId="516384778">
    <w:abstractNumId w:val="116"/>
  </w:num>
  <w:num w:numId="107" w16cid:durableId="1479612676">
    <w:abstractNumId w:val="38"/>
  </w:num>
  <w:num w:numId="108" w16cid:durableId="596256872">
    <w:abstractNumId w:val="54"/>
  </w:num>
  <w:num w:numId="109" w16cid:durableId="1983389362">
    <w:abstractNumId w:val="42"/>
  </w:num>
  <w:num w:numId="110" w16cid:durableId="2117825817">
    <w:abstractNumId w:val="141"/>
  </w:num>
  <w:num w:numId="111" w16cid:durableId="1739816597">
    <w:abstractNumId w:val="103"/>
  </w:num>
  <w:num w:numId="112" w16cid:durableId="53968710">
    <w:abstractNumId w:val="65"/>
  </w:num>
  <w:num w:numId="113" w16cid:durableId="270430771">
    <w:abstractNumId w:val="117"/>
  </w:num>
  <w:num w:numId="114" w16cid:durableId="1149247804">
    <w:abstractNumId w:val="132"/>
  </w:num>
  <w:num w:numId="115" w16cid:durableId="705330415">
    <w:abstractNumId w:val="46"/>
  </w:num>
  <w:num w:numId="116" w16cid:durableId="930310588">
    <w:abstractNumId w:val="104"/>
  </w:num>
  <w:num w:numId="117" w16cid:durableId="726420902">
    <w:abstractNumId w:val="44"/>
  </w:num>
  <w:num w:numId="118" w16cid:durableId="878392927">
    <w:abstractNumId w:val="137"/>
  </w:num>
  <w:num w:numId="119" w16cid:durableId="1909069038">
    <w:abstractNumId w:val="53"/>
  </w:num>
  <w:num w:numId="120" w16cid:durableId="1088383187">
    <w:abstractNumId w:val="1"/>
  </w:num>
  <w:num w:numId="121" w16cid:durableId="521673144">
    <w:abstractNumId w:val="3"/>
  </w:num>
  <w:num w:numId="122" w16cid:durableId="72554949">
    <w:abstractNumId w:val="87"/>
  </w:num>
  <w:num w:numId="123" w16cid:durableId="1159884152">
    <w:abstractNumId w:val="90"/>
  </w:num>
  <w:num w:numId="124" w16cid:durableId="288781604">
    <w:abstractNumId w:val="138"/>
  </w:num>
  <w:num w:numId="125" w16cid:durableId="374549375">
    <w:abstractNumId w:val="55"/>
  </w:num>
  <w:num w:numId="126" w16cid:durableId="2107799914">
    <w:abstractNumId w:val="43"/>
  </w:num>
  <w:num w:numId="127" w16cid:durableId="1325426170">
    <w:abstractNumId w:val="52"/>
  </w:num>
  <w:num w:numId="128" w16cid:durableId="1580483165">
    <w:abstractNumId w:val="69"/>
  </w:num>
  <w:num w:numId="129" w16cid:durableId="1945065940">
    <w:abstractNumId w:val="45"/>
  </w:num>
  <w:num w:numId="130" w16cid:durableId="703214920">
    <w:abstractNumId w:val="135"/>
  </w:num>
  <w:num w:numId="131" w16cid:durableId="1922329852">
    <w:abstractNumId w:val="127"/>
  </w:num>
  <w:num w:numId="132" w16cid:durableId="597910445">
    <w:abstractNumId w:val="99"/>
  </w:num>
  <w:num w:numId="133" w16cid:durableId="1772816385">
    <w:abstractNumId w:val="80"/>
  </w:num>
  <w:num w:numId="134" w16cid:durableId="827598816">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90865737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6475409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1688630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6278641">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360929541">
    <w:abstractNumId w:val="76"/>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6D"/>
    <w:rsid w:val="0000202C"/>
    <w:rsid w:val="000028A7"/>
    <w:rsid w:val="000047B5"/>
    <w:rsid w:val="000054CB"/>
    <w:rsid w:val="000064F0"/>
    <w:rsid w:val="0000654F"/>
    <w:rsid w:val="00006F53"/>
    <w:rsid w:val="00011C75"/>
    <w:rsid w:val="0001289D"/>
    <w:rsid w:val="00015128"/>
    <w:rsid w:val="0001557A"/>
    <w:rsid w:val="000162F8"/>
    <w:rsid w:val="00020A45"/>
    <w:rsid w:val="00021365"/>
    <w:rsid w:val="00021779"/>
    <w:rsid w:val="00021C4A"/>
    <w:rsid w:val="0002205D"/>
    <w:rsid w:val="000232EE"/>
    <w:rsid w:val="00023BF1"/>
    <w:rsid w:val="00024300"/>
    <w:rsid w:val="00024EED"/>
    <w:rsid w:val="0002564A"/>
    <w:rsid w:val="000261AA"/>
    <w:rsid w:val="00026BF5"/>
    <w:rsid w:val="00027803"/>
    <w:rsid w:val="0003062E"/>
    <w:rsid w:val="000308F7"/>
    <w:rsid w:val="00031333"/>
    <w:rsid w:val="00032F05"/>
    <w:rsid w:val="000375FB"/>
    <w:rsid w:val="0004046F"/>
    <w:rsid w:val="00041C0E"/>
    <w:rsid w:val="0004242A"/>
    <w:rsid w:val="00043C5C"/>
    <w:rsid w:val="00044100"/>
    <w:rsid w:val="00045429"/>
    <w:rsid w:val="00046825"/>
    <w:rsid w:val="00046EBE"/>
    <w:rsid w:val="00047193"/>
    <w:rsid w:val="00047430"/>
    <w:rsid w:val="0005216E"/>
    <w:rsid w:val="00052DB5"/>
    <w:rsid w:val="00053ED7"/>
    <w:rsid w:val="000549F2"/>
    <w:rsid w:val="0005652D"/>
    <w:rsid w:val="00057230"/>
    <w:rsid w:val="00062F7C"/>
    <w:rsid w:val="00063AA5"/>
    <w:rsid w:val="0006486E"/>
    <w:rsid w:val="0006514F"/>
    <w:rsid w:val="000660CE"/>
    <w:rsid w:val="000708CE"/>
    <w:rsid w:val="00070A5C"/>
    <w:rsid w:val="00070FDA"/>
    <w:rsid w:val="000741F9"/>
    <w:rsid w:val="00080EE9"/>
    <w:rsid w:val="00081839"/>
    <w:rsid w:val="00082197"/>
    <w:rsid w:val="0008241E"/>
    <w:rsid w:val="00084111"/>
    <w:rsid w:val="00084DF2"/>
    <w:rsid w:val="0008603C"/>
    <w:rsid w:val="0009111C"/>
    <w:rsid w:val="00091245"/>
    <w:rsid w:val="0009254E"/>
    <w:rsid w:val="000956FA"/>
    <w:rsid w:val="00095983"/>
    <w:rsid w:val="000A4391"/>
    <w:rsid w:val="000A61E6"/>
    <w:rsid w:val="000A68E5"/>
    <w:rsid w:val="000B1038"/>
    <w:rsid w:val="000B15E2"/>
    <w:rsid w:val="000B17D4"/>
    <w:rsid w:val="000B285B"/>
    <w:rsid w:val="000B32FE"/>
    <w:rsid w:val="000B33D6"/>
    <w:rsid w:val="000B476E"/>
    <w:rsid w:val="000B658C"/>
    <w:rsid w:val="000B6AD3"/>
    <w:rsid w:val="000B7C21"/>
    <w:rsid w:val="000C1D2D"/>
    <w:rsid w:val="000C2B75"/>
    <w:rsid w:val="000C3C7A"/>
    <w:rsid w:val="000C4CDF"/>
    <w:rsid w:val="000C55A6"/>
    <w:rsid w:val="000C5993"/>
    <w:rsid w:val="000C7379"/>
    <w:rsid w:val="000D0B9D"/>
    <w:rsid w:val="000D6136"/>
    <w:rsid w:val="000E0A5D"/>
    <w:rsid w:val="000E1C61"/>
    <w:rsid w:val="000E2159"/>
    <w:rsid w:val="000E2DE0"/>
    <w:rsid w:val="000E2ED1"/>
    <w:rsid w:val="000E3C8A"/>
    <w:rsid w:val="000E49FF"/>
    <w:rsid w:val="000E604A"/>
    <w:rsid w:val="000E6766"/>
    <w:rsid w:val="000E6A48"/>
    <w:rsid w:val="000E6FB1"/>
    <w:rsid w:val="000E7191"/>
    <w:rsid w:val="000E79B0"/>
    <w:rsid w:val="000F0E8D"/>
    <w:rsid w:val="000F2008"/>
    <w:rsid w:val="000F2AE3"/>
    <w:rsid w:val="000F620F"/>
    <w:rsid w:val="000F79F2"/>
    <w:rsid w:val="000F7C46"/>
    <w:rsid w:val="000F7F11"/>
    <w:rsid w:val="001002DA"/>
    <w:rsid w:val="0010175D"/>
    <w:rsid w:val="00102C61"/>
    <w:rsid w:val="00102E72"/>
    <w:rsid w:val="00102F78"/>
    <w:rsid w:val="0010328C"/>
    <w:rsid w:val="00103989"/>
    <w:rsid w:val="00105E85"/>
    <w:rsid w:val="00106DF8"/>
    <w:rsid w:val="00111524"/>
    <w:rsid w:val="00111526"/>
    <w:rsid w:val="00112579"/>
    <w:rsid w:val="00113875"/>
    <w:rsid w:val="00113A41"/>
    <w:rsid w:val="001142C0"/>
    <w:rsid w:val="001155CD"/>
    <w:rsid w:val="00115A3E"/>
    <w:rsid w:val="001163A3"/>
    <w:rsid w:val="001209CA"/>
    <w:rsid w:val="00122CD6"/>
    <w:rsid w:val="0012412D"/>
    <w:rsid w:val="00126835"/>
    <w:rsid w:val="00126CFA"/>
    <w:rsid w:val="00127FA0"/>
    <w:rsid w:val="00130A02"/>
    <w:rsid w:val="00131A6D"/>
    <w:rsid w:val="0013283A"/>
    <w:rsid w:val="0013283C"/>
    <w:rsid w:val="00134853"/>
    <w:rsid w:val="00134BD2"/>
    <w:rsid w:val="001356FE"/>
    <w:rsid w:val="00135B54"/>
    <w:rsid w:val="001402B5"/>
    <w:rsid w:val="001413E8"/>
    <w:rsid w:val="00141DBB"/>
    <w:rsid w:val="00142C70"/>
    <w:rsid w:val="00143894"/>
    <w:rsid w:val="00143C49"/>
    <w:rsid w:val="001440E1"/>
    <w:rsid w:val="001444ED"/>
    <w:rsid w:val="00144988"/>
    <w:rsid w:val="00145A7A"/>
    <w:rsid w:val="00145ABB"/>
    <w:rsid w:val="00146CED"/>
    <w:rsid w:val="00146D96"/>
    <w:rsid w:val="0014790C"/>
    <w:rsid w:val="001510FB"/>
    <w:rsid w:val="0015245F"/>
    <w:rsid w:val="001543F5"/>
    <w:rsid w:val="001558DB"/>
    <w:rsid w:val="00155FA6"/>
    <w:rsid w:val="00156D8D"/>
    <w:rsid w:val="00156EB0"/>
    <w:rsid w:val="001572A9"/>
    <w:rsid w:val="00161F09"/>
    <w:rsid w:val="00163C32"/>
    <w:rsid w:val="00163FD9"/>
    <w:rsid w:val="001663C1"/>
    <w:rsid w:val="00166D5C"/>
    <w:rsid w:val="00167BB3"/>
    <w:rsid w:val="001731B2"/>
    <w:rsid w:val="00174E66"/>
    <w:rsid w:val="00175321"/>
    <w:rsid w:val="0017648E"/>
    <w:rsid w:val="00177D0B"/>
    <w:rsid w:val="00181528"/>
    <w:rsid w:val="001815B3"/>
    <w:rsid w:val="001816D8"/>
    <w:rsid w:val="00182C1E"/>
    <w:rsid w:val="00183C4F"/>
    <w:rsid w:val="001852A1"/>
    <w:rsid w:val="001859A6"/>
    <w:rsid w:val="00186667"/>
    <w:rsid w:val="00187047"/>
    <w:rsid w:val="00187EB0"/>
    <w:rsid w:val="00190666"/>
    <w:rsid w:val="001917A4"/>
    <w:rsid w:val="00193ABF"/>
    <w:rsid w:val="00193DD8"/>
    <w:rsid w:val="00193EF0"/>
    <w:rsid w:val="0019446E"/>
    <w:rsid w:val="001961A4"/>
    <w:rsid w:val="001A1590"/>
    <w:rsid w:val="001A3C3F"/>
    <w:rsid w:val="001A47EA"/>
    <w:rsid w:val="001A4AB7"/>
    <w:rsid w:val="001A67C1"/>
    <w:rsid w:val="001A7188"/>
    <w:rsid w:val="001A75C0"/>
    <w:rsid w:val="001B03C3"/>
    <w:rsid w:val="001B0701"/>
    <w:rsid w:val="001B0918"/>
    <w:rsid w:val="001B224A"/>
    <w:rsid w:val="001B4158"/>
    <w:rsid w:val="001B752F"/>
    <w:rsid w:val="001B7AAC"/>
    <w:rsid w:val="001C0223"/>
    <w:rsid w:val="001C05C9"/>
    <w:rsid w:val="001C204A"/>
    <w:rsid w:val="001C208E"/>
    <w:rsid w:val="001C2F87"/>
    <w:rsid w:val="001C3D38"/>
    <w:rsid w:val="001C3DD1"/>
    <w:rsid w:val="001C769C"/>
    <w:rsid w:val="001C7FF2"/>
    <w:rsid w:val="001D172C"/>
    <w:rsid w:val="001D225F"/>
    <w:rsid w:val="001D6E90"/>
    <w:rsid w:val="001D7446"/>
    <w:rsid w:val="001E0209"/>
    <w:rsid w:val="001E0ADF"/>
    <w:rsid w:val="001E2729"/>
    <w:rsid w:val="001E2E4F"/>
    <w:rsid w:val="001E334C"/>
    <w:rsid w:val="001E3CF4"/>
    <w:rsid w:val="001E6C0A"/>
    <w:rsid w:val="001F078A"/>
    <w:rsid w:val="001F3EF9"/>
    <w:rsid w:val="001F5A27"/>
    <w:rsid w:val="001F5A7E"/>
    <w:rsid w:val="001F7C14"/>
    <w:rsid w:val="001F7C83"/>
    <w:rsid w:val="00200EB3"/>
    <w:rsid w:val="002017AC"/>
    <w:rsid w:val="0020334E"/>
    <w:rsid w:val="00203914"/>
    <w:rsid w:val="00203D74"/>
    <w:rsid w:val="00204987"/>
    <w:rsid w:val="00204F93"/>
    <w:rsid w:val="0020558B"/>
    <w:rsid w:val="00206AE4"/>
    <w:rsid w:val="0020742E"/>
    <w:rsid w:val="00207434"/>
    <w:rsid w:val="0021391B"/>
    <w:rsid w:val="002174DA"/>
    <w:rsid w:val="00220509"/>
    <w:rsid w:val="00220DA4"/>
    <w:rsid w:val="00221481"/>
    <w:rsid w:val="002237F6"/>
    <w:rsid w:val="00223922"/>
    <w:rsid w:val="00223AF8"/>
    <w:rsid w:val="00225AF8"/>
    <w:rsid w:val="00230609"/>
    <w:rsid w:val="00232662"/>
    <w:rsid w:val="002333A0"/>
    <w:rsid w:val="002336FC"/>
    <w:rsid w:val="00234C12"/>
    <w:rsid w:val="00236C58"/>
    <w:rsid w:val="0024139B"/>
    <w:rsid w:val="002415B5"/>
    <w:rsid w:val="00241E19"/>
    <w:rsid w:val="00241FAC"/>
    <w:rsid w:val="00244855"/>
    <w:rsid w:val="0024497F"/>
    <w:rsid w:val="00246C20"/>
    <w:rsid w:val="002500FC"/>
    <w:rsid w:val="00250524"/>
    <w:rsid w:val="00250BDB"/>
    <w:rsid w:val="00255209"/>
    <w:rsid w:val="00255873"/>
    <w:rsid w:val="00256514"/>
    <w:rsid w:val="002603CC"/>
    <w:rsid w:val="002625B6"/>
    <w:rsid w:val="002631AA"/>
    <w:rsid w:val="00263AFD"/>
    <w:rsid w:val="00264292"/>
    <w:rsid w:val="00265A17"/>
    <w:rsid w:val="00266972"/>
    <w:rsid w:val="00266EF8"/>
    <w:rsid w:val="00266FDF"/>
    <w:rsid w:val="00270C59"/>
    <w:rsid w:val="00270C75"/>
    <w:rsid w:val="00271153"/>
    <w:rsid w:val="002722F7"/>
    <w:rsid w:val="002757FA"/>
    <w:rsid w:val="00276A2A"/>
    <w:rsid w:val="00276FC7"/>
    <w:rsid w:val="0027799E"/>
    <w:rsid w:val="00281000"/>
    <w:rsid w:val="00281A20"/>
    <w:rsid w:val="00282010"/>
    <w:rsid w:val="00282553"/>
    <w:rsid w:val="0028272B"/>
    <w:rsid w:val="002840F4"/>
    <w:rsid w:val="00284BB2"/>
    <w:rsid w:val="002852F9"/>
    <w:rsid w:val="00293F25"/>
    <w:rsid w:val="00295922"/>
    <w:rsid w:val="00295D98"/>
    <w:rsid w:val="00296CF8"/>
    <w:rsid w:val="002978EA"/>
    <w:rsid w:val="002A04B9"/>
    <w:rsid w:val="002A2E2A"/>
    <w:rsid w:val="002A4539"/>
    <w:rsid w:val="002A4F5D"/>
    <w:rsid w:val="002A5139"/>
    <w:rsid w:val="002A544F"/>
    <w:rsid w:val="002A604E"/>
    <w:rsid w:val="002A6D2F"/>
    <w:rsid w:val="002B0BE8"/>
    <w:rsid w:val="002B0E6E"/>
    <w:rsid w:val="002B1633"/>
    <w:rsid w:val="002B1E8F"/>
    <w:rsid w:val="002B2B7C"/>
    <w:rsid w:val="002B307E"/>
    <w:rsid w:val="002B377C"/>
    <w:rsid w:val="002B4934"/>
    <w:rsid w:val="002B4E7F"/>
    <w:rsid w:val="002B554E"/>
    <w:rsid w:val="002B7B51"/>
    <w:rsid w:val="002C05B3"/>
    <w:rsid w:val="002C0856"/>
    <w:rsid w:val="002C0911"/>
    <w:rsid w:val="002C3D39"/>
    <w:rsid w:val="002C409C"/>
    <w:rsid w:val="002C41F8"/>
    <w:rsid w:val="002C61DF"/>
    <w:rsid w:val="002C62CD"/>
    <w:rsid w:val="002C7BBC"/>
    <w:rsid w:val="002D4470"/>
    <w:rsid w:val="002D5979"/>
    <w:rsid w:val="002D642D"/>
    <w:rsid w:val="002D6960"/>
    <w:rsid w:val="002D7D66"/>
    <w:rsid w:val="002E207D"/>
    <w:rsid w:val="002E416F"/>
    <w:rsid w:val="002E4FAE"/>
    <w:rsid w:val="002F0124"/>
    <w:rsid w:val="002F0795"/>
    <w:rsid w:val="002F2D9C"/>
    <w:rsid w:val="002F352D"/>
    <w:rsid w:val="002F36C6"/>
    <w:rsid w:val="002F5C0E"/>
    <w:rsid w:val="0030040A"/>
    <w:rsid w:val="00301946"/>
    <w:rsid w:val="00302A58"/>
    <w:rsid w:val="00303560"/>
    <w:rsid w:val="00304FC6"/>
    <w:rsid w:val="003053D1"/>
    <w:rsid w:val="00305924"/>
    <w:rsid w:val="003077D2"/>
    <w:rsid w:val="00307D89"/>
    <w:rsid w:val="0031048C"/>
    <w:rsid w:val="00310B30"/>
    <w:rsid w:val="00310DFC"/>
    <w:rsid w:val="00312723"/>
    <w:rsid w:val="00312C12"/>
    <w:rsid w:val="00313403"/>
    <w:rsid w:val="00313DD1"/>
    <w:rsid w:val="003150AF"/>
    <w:rsid w:val="00317EBC"/>
    <w:rsid w:val="00321054"/>
    <w:rsid w:val="00321FF8"/>
    <w:rsid w:val="00322136"/>
    <w:rsid w:val="0032236D"/>
    <w:rsid w:val="00322EB5"/>
    <w:rsid w:val="00324656"/>
    <w:rsid w:val="00325C9D"/>
    <w:rsid w:val="003263A9"/>
    <w:rsid w:val="00326A43"/>
    <w:rsid w:val="00327468"/>
    <w:rsid w:val="00327EDC"/>
    <w:rsid w:val="00333E5C"/>
    <w:rsid w:val="00333E7A"/>
    <w:rsid w:val="003358F3"/>
    <w:rsid w:val="00336101"/>
    <w:rsid w:val="00336F69"/>
    <w:rsid w:val="00345C22"/>
    <w:rsid w:val="00347082"/>
    <w:rsid w:val="003502EC"/>
    <w:rsid w:val="003505ED"/>
    <w:rsid w:val="0035299D"/>
    <w:rsid w:val="003537E3"/>
    <w:rsid w:val="00353B7E"/>
    <w:rsid w:val="00353BC1"/>
    <w:rsid w:val="00353CB4"/>
    <w:rsid w:val="003566F9"/>
    <w:rsid w:val="003571D5"/>
    <w:rsid w:val="0036029D"/>
    <w:rsid w:val="003605F0"/>
    <w:rsid w:val="00360D95"/>
    <w:rsid w:val="00360E85"/>
    <w:rsid w:val="003615C9"/>
    <w:rsid w:val="00363E5B"/>
    <w:rsid w:val="00372C2C"/>
    <w:rsid w:val="003741A4"/>
    <w:rsid w:val="00375777"/>
    <w:rsid w:val="00375817"/>
    <w:rsid w:val="00377F60"/>
    <w:rsid w:val="00382DDB"/>
    <w:rsid w:val="00383855"/>
    <w:rsid w:val="00384708"/>
    <w:rsid w:val="00385255"/>
    <w:rsid w:val="0038630B"/>
    <w:rsid w:val="0038748A"/>
    <w:rsid w:val="003876BC"/>
    <w:rsid w:val="00387771"/>
    <w:rsid w:val="003923AA"/>
    <w:rsid w:val="00394846"/>
    <w:rsid w:val="0039598F"/>
    <w:rsid w:val="00397699"/>
    <w:rsid w:val="003978B4"/>
    <w:rsid w:val="003A11BB"/>
    <w:rsid w:val="003A188D"/>
    <w:rsid w:val="003A2397"/>
    <w:rsid w:val="003A5319"/>
    <w:rsid w:val="003B0127"/>
    <w:rsid w:val="003B1B0D"/>
    <w:rsid w:val="003B1C89"/>
    <w:rsid w:val="003B28B1"/>
    <w:rsid w:val="003B2A6C"/>
    <w:rsid w:val="003B314C"/>
    <w:rsid w:val="003B61A7"/>
    <w:rsid w:val="003C1610"/>
    <w:rsid w:val="003C4203"/>
    <w:rsid w:val="003C425C"/>
    <w:rsid w:val="003C4BAD"/>
    <w:rsid w:val="003C61B6"/>
    <w:rsid w:val="003C7F28"/>
    <w:rsid w:val="003D132E"/>
    <w:rsid w:val="003D141C"/>
    <w:rsid w:val="003D1B28"/>
    <w:rsid w:val="003D1E3B"/>
    <w:rsid w:val="003D2AE5"/>
    <w:rsid w:val="003D3F7B"/>
    <w:rsid w:val="003D6213"/>
    <w:rsid w:val="003D6CB9"/>
    <w:rsid w:val="003E0BAF"/>
    <w:rsid w:val="003E0C22"/>
    <w:rsid w:val="003E17BD"/>
    <w:rsid w:val="003E24CB"/>
    <w:rsid w:val="003E493D"/>
    <w:rsid w:val="003E514F"/>
    <w:rsid w:val="003E5A50"/>
    <w:rsid w:val="003E6551"/>
    <w:rsid w:val="003E76B5"/>
    <w:rsid w:val="003F2856"/>
    <w:rsid w:val="003F2DB7"/>
    <w:rsid w:val="003F383B"/>
    <w:rsid w:val="003F3CAD"/>
    <w:rsid w:val="003F3D25"/>
    <w:rsid w:val="003F3E54"/>
    <w:rsid w:val="003F508F"/>
    <w:rsid w:val="003F6D3A"/>
    <w:rsid w:val="00400DF7"/>
    <w:rsid w:val="00402AC2"/>
    <w:rsid w:val="00403F42"/>
    <w:rsid w:val="0040522B"/>
    <w:rsid w:val="00407D3F"/>
    <w:rsid w:val="00410A11"/>
    <w:rsid w:val="00413305"/>
    <w:rsid w:val="00413C83"/>
    <w:rsid w:val="00416364"/>
    <w:rsid w:val="00416837"/>
    <w:rsid w:val="004176F8"/>
    <w:rsid w:val="0042197F"/>
    <w:rsid w:val="004219DC"/>
    <w:rsid w:val="004226B7"/>
    <w:rsid w:val="004255F5"/>
    <w:rsid w:val="0042693B"/>
    <w:rsid w:val="00427960"/>
    <w:rsid w:val="004303BE"/>
    <w:rsid w:val="00432F55"/>
    <w:rsid w:val="00433300"/>
    <w:rsid w:val="00433FD3"/>
    <w:rsid w:val="00434F0C"/>
    <w:rsid w:val="00437288"/>
    <w:rsid w:val="00437794"/>
    <w:rsid w:val="00437E16"/>
    <w:rsid w:val="0044061C"/>
    <w:rsid w:val="00441CA4"/>
    <w:rsid w:val="00441D3D"/>
    <w:rsid w:val="00442432"/>
    <w:rsid w:val="00443576"/>
    <w:rsid w:val="00443F67"/>
    <w:rsid w:val="004453A8"/>
    <w:rsid w:val="00447102"/>
    <w:rsid w:val="00447AEC"/>
    <w:rsid w:val="00447B6F"/>
    <w:rsid w:val="00451A44"/>
    <w:rsid w:val="00454F11"/>
    <w:rsid w:val="00455AFF"/>
    <w:rsid w:val="004564EC"/>
    <w:rsid w:val="0046056B"/>
    <w:rsid w:val="00460C74"/>
    <w:rsid w:val="00462831"/>
    <w:rsid w:val="004653F9"/>
    <w:rsid w:val="00465D80"/>
    <w:rsid w:val="00466CF3"/>
    <w:rsid w:val="0047030B"/>
    <w:rsid w:val="00470ADE"/>
    <w:rsid w:val="00470BAF"/>
    <w:rsid w:val="00471194"/>
    <w:rsid w:val="00471B10"/>
    <w:rsid w:val="004720A7"/>
    <w:rsid w:val="0047504B"/>
    <w:rsid w:val="00475879"/>
    <w:rsid w:val="004774AC"/>
    <w:rsid w:val="00477DC7"/>
    <w:rsid w:val="00482159"/>
    <w:rsid w:val="00482BC8"/>
    <w:rsid w:val="004843DA"/>
    <w:rsid w:val="00484A54"/>
    <w:rsid w:val="00485FA2"/>
    <w:rsid w:val="00486165"/>
    <w:rsid w:val="00486997"/>
    <w:rsid w:val="00487923"/>
    <w:rsid w:val="00487B66"/>
    <w:rsid w:val="0049008A"/>
    <w:rsid w:val="004918C6"/>
    <w:rsid w:val="00493FE8"/>
    <w:rsid w:val="00495154"/>
    <w:rsid w:val="004953A2"/>
    <w:rsid w:val="00495F9D"/>
    <w:rsid w:val="004972D5"/>
    <w:rsid w:val="004A1030"/>
    <w:rsid w:val="004A1092"/>
    <w:rsid w:val="004A24E7"/>
    <w:rsid w:val="004A4188"/>
    <w:rsid w:val="004A47B4"/>
    <w:rsid w:val="004A52AD"/>
    <w:rsid w:val="004A6DB8"/>
    <w:rsid w:val="004A7A64"/>
    <w:rsid w:val="004A7CBC"/>
    <w:rsid w:val="004B2FB6"/>
    <w:rsid w:val="004B31A6"/>
    <w:rsid w:val="004C092F"/>
    <w:rsid w:val="004C099B"/>
    <w:rsid w:val="004C1B87"/>
    <w:rsid w:val="004C5E37"/>
    <w:rsid w:val="004C704E"/>
    <w:rsid w:val="004C7600"/>
    <w:rsid w:val="004C7A3C"/>
    <w:rsid w:val="004D1C23"/>
    <w:rsid w:val="004D3716"/>
    <w:rsid w:val="004D491A"/>
    <w:rsid w:val="004D6E5C"/>
    <w:rsid w:val="004D7193"/>
    <w:rsid w:val="004D7227"/>
    <w:rsid w:val="004D74B0"/>
    <w:rsid w:val="004D7AB6"/>
    <w:rsid w:val="004D7CDD"/>
    <w:rsid w:val="004E0C25"/>
    <w:rsid w:val="004E193A"/>
    <w:rsid w:val="004E2145"/>
    <w:rsid w:val="004E21A8"/>
    <w:rsid w:val="004E4339"/>
    <w:rsid w:val="004E5479"/>
    <w:rsid w:val="004E5856"/>
    <w:rsid w:val="004E6915"/>
    <w:rsid w:val="004E74E0"/>
    <w:rsid w:val="004F22B9"/>
    <w:rsid w:val="004F34F7"/>
    <w:rsid w:val="004F397E"/>
    <w:rsid w:val="004F5F2F"/>
    <w:rsid w:val="004F5FC8"/>
    <w:rsid w:val="004F646B"/>
    <w:rsid w:val="004F6ABC"/>
    <w:rsid w:val="004F7C61"/>
    <w:rsid w:val="00500498"/>
    <w:rsid w:val="00501F7D"/>
    <w:rsid w:val="00502FC3"/>
    <w:rsid w:val="00503AD5"/>
    <w:rsid w:val="00506412"/>
    <w:rsid w:val="00510C12"/>
    <w:rsid w:val="00511815"/>
    <w:rsid w:val="005138EE"/>
    <w:rsid w:val="00514416"/>
    <w:rsid w:val="00514A3A"/>
    <w:rsid w:val="0051535E"/>
    <w:rsid w:val="005168F6"/>
    <w:rsid w:val="00520C64"/>
    <w:rsid w:val="005214A9"/>
    <w:rsid w:val="00521F24"/>
    <w:rsid w:val="005233E7"/>
    <w:rsid w:val="00523A00"/>
    <w:rsid w:val="00524193"/>
    <w:rsid w:val="005271AF"/>
    <w:rsid w:val="00527F76"/>
    <w:rsid w:val="00530022"/>
    <w:rsid w:val="005303AF"/>
    <w:rsid w:val="005318C9"/>
    <w:rsid w:val="005326C1"/>
    <w:rsid w:val="00533D0D"/>
    <w:rsid w:val="0053605A"/>
    <w:rsid w:val="00537139"/>
    <w:rsid w:val="00540BAC"/>
    <w:rsid w:val="00541166"/>
    <w:rsid w:val="00545BD2"/>
    <w:rsid w:val="00546655"/>
    <w:rsid w:val="005472D4"/>
    <w:rsid w:val="00547430"/>
    <w:rsid w:val="00550555"/>
    <w:rsid w:val="00552F10"/>
    <w:rsid w:val="005534B7"/>
    <w:rsid w:val="00554F11"/>
    <w:rsid w:val="00555363"/>
    <w:rsid w:val="00556657"/>
    <w:rsid w:val="00561994"/>
    <w:rsid w:val="00561CF5"/>
    <w:rsid w:val="00564817"/>
    <w:rsid w:val="00566245"/>
    <w:rsid w:val="0056719D"/>
    <w:rsid w:val="005671C6"/>
    <w:rsid w:val="00571AC3"/>
    <w:rsid w:val="005722A1"/>
    <w:rsid w:val="005728D9"/>
    <w:rsid w:val="005731F7"/>
    <w:rsid w:val="00573C0B"/>
    <w:rsid w:val="00573DE7"/>
    <w:rsid w:val="00574E90"/>
    <w:rsid w:val="005755D5"/>
    <w:rsid w:val="00575715"/>
    <w:rsid w:val="0057603E"/>
    <w:rsid w:val="00576BF8"/>
    <w:rsid w:val="005833D6"/>
    <w:rsid w:val="00584942"/>
    <w:rsid w:val="00584BA0"/>
    <w:rsid w:val="005901E2"/>
    <w:rsid w:val="00590EA1"/>
    <w:rsid w:val="005915A6"/>
    <w:rsid w:val="00596F86"/>
    <w:rsid w:val="005978CC"/>
    <w:rsid w:val="005A2030"/>
    <w:rsid w:val="005A303C"/>
    <w:rsid w:val="005A31E9"/>
    <w:rsid w:val="005A57F0"/>
    <w:rsid w:val="005A780A"/>
    <w:rsid w:val="005A7CE1"/>
    <w:rsid w:val="005A7FEC"/>
    <w:rsid w:val="005B15BA"/>
    <w:rsid w:val="005B2771"/>
    <w:rsid w:val="005B4E4D"/>
    <w:rsid w:val="005B6046"/>
    <w:rsid w:val="005B7184"/>
    <w:rsid w:val="005B7D69"/>
    <w:rsid w:val="005C221B"/>
    <w:rsid w:val="005C2419"/>
    <w:rsid w:val="005C2E2C"/>
    <w:rsid w:val="005C3461"/>
    <w:rsid w:val="005C49B5"/>
    <w:rsid w:val="005C5C6C"/>
    <w:rsid w:val="005C5EB3"/>
    <w:rsid w:val="005C71B6"/>
    <w:rsid w:val="005C734C"/>
    <w:rsid w:val="005D0AAF"/>
    <w:rsid w:val="005D1867"/>
    <w:rsid w:val="005D1EB6"/>
    <w:rsid w:val="005D4D76"/>
    <w:rsid w:val="005D5708"/>
    <w:rsid w:val="005D6138"/>
    <w:rsid w:val="005D6231"/>
    <w:rsid w:val="005D7041"/>
    <w:rsid w:val="005D7321"/>
    <w:rsid w:val="005E19F4"/>
    <w:rsid w:val="005E5EEF"/>
    <w:rsid w:val="005E5F85"/>
    <w:rsid w:val="005F0482"/>
    <w:rsid w:val="005F11B7"/>
    <w:rsid w:val="005F18D0"/>
    <w:rsid w:val="005F1E91"/>
    <w:rsid w:val="005F2C5C"/>
    <w:rsid w:val="005F3F35"/>
    <w:rsid w:val="005F4EA0"/>
    <w:rsid w:val="005F72E9"/>
    <w:rsid w:val="005F761B"/>
    <w:rsid w:val="00600B7A"/>
    <w:rsid w:val="00602933"/>
    <w:rsid w:val="0060398C"/>
    <w:rsid w:val="006041FD"/>
    <w:rsid w:val="006044A9"/>
    <w:rsid w:val="006057A3"/>
    <w:rsid w:val="006102B3"/>
    <w:rsid w:val="00611074"/>
    <w:rsid w:val="00612576"/>
    <w:rsid w:val="00613DAF"/>
    <w:rsid w:val="006145A0"/>
    <w:rsid w:val="00615053"/>
    <w:rsid w:val="0061573A"/>
    <w:rsid w:val="006158B7"/>
    <w:rsid w:val="0061598D"/>
    <w:rsid w:val="00615A09"/>
    <w:rsid w:val="00615BF5"/>
    <w:rsid w:val="00615C24"/>
    <w:rsid w:val="00615DE2"/>
    <w:rsid w:val="006165AA"/>
    <w:rsid w:val="00617370"/>
    <w:rsid w:val="00620448"/>
    <w:rsid w:val="00620D4D"/>
    <w:rsid w:val="00621BF3"/>
    <w:rsid w:val="006235B1"/>
    <w:rsid w:val="00625EC0"/>
    <w:rsid w:val="00627EA4"/>
    <w:rsid w:val="0063078D"/>
    <w:rsid w:val="00633D2F"/>
    <w:rsid w:val="0063483B"/>
    <w:rsid w:val="00634980"/>
    <w:rsid w:val="00636C00"/>
    <w:rsid w:val="00643EBA"/>
    <w:rsid w:val="00644329"/>
    <w:rsid w:val="006544C9"/>
    <w:rsid w:val="0065644F"/>
    <w:rsid w:val="00661B57"/>
    <w:rsid w:val="00662F1B"/>
    <w:rsid w:val="00663C1A"/>
    <w:rsid w:val="00664B67"/>
    <w:rsid w:val="0066543D"/>
    <w:rsid w:val="00670D42"/>
    <w:rsid w:val="00671403"/>
    <w:rsid w:val="00672B21"/>
    <w:rsid w:val="006753D1"/>
    <w:rsid w:val="00676705"/>
    <w:rsid w:val="006774DF"/>
    <w:rsid w:val="00680AFD"/>
    <w:rsid w:val="006828FB"/>
    <w:rsid w:val="0068329E"/>
    <w:rsid w:val="00684308"/>
    <w:rsid w:val="00684A2F"/>
    <w:rsid w:val="0068697B"/>
    <w:rsid w:val="00687D24"/>
    <w:rsid w:val="00687E33"/>
    <w:rsid w:val="006907AB"/>
    <w:rsid w:val="006912DE"/>
    <w:rsid w:val="00691431"/>
    <w:rsid w:val="00691E0F"/>
    <w:rsid w:val="00692173"/>
    <w:rsid w:val="00692B10"/>
    <w:rsid w:val="006930C3"/>
    <w:rsid w:val="006940D9"/>
    <w:rsid w:val="0069476D"/>
    <w:rsid w:val="006963E7"/>
    <w:rsid w:val="00696978"/>
    <w:rsid w:val="006A05D3"/>
    <w:rsid w:val="006A0F77"/>
    <w:rsid w:val="006A1C9A"/>
    <w:rsid w:val="006A2581"/>
    <w:rsid w:val="006A30BC"/>
    <w:rsid w:val="006A3A90"/>
    <w:rsid w:val="006A3DF5"/>
    <w:rsid w:val="006A620D"/>
    <w:rsid w:val="006A67B0"/>
    <w:rsid w:val="006A77AF"/>
    <w:rsid w:val="006B1F78"/>
    <w:rsid w:val="006B1FA8"/>
    <w:rsid w:val="006B2A56"/>
    <w:rsid w:val="006B32AB"/>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D076E"/>
    <w:rsid w:val="006D0D73"/>
    <w:rsid w:val="006D1BC4"/>
    <w:rsid w:val="006D2026"/>
    <w:rsid w:val="006D3108"/>
    <w:rsid w:val="006D3AA7"/>
    <w:rsid w:val="006D3FD1"/>
    <w:rsid w:val="006D4AEE"/>
    <w:rsid w:val="006D6FEF"/>
    <w:rsid w:val="006D706C"/>
    <w:rsid w:val="006D710B"/>
    <w:rsid w:val="006E00B9"/>
    <w:rsid w:val="006E0234"/>
    <w:rsid w:val="006E147D"/>
    <w:rsid w:val="006E298C"/>
    <w:rsid w:val="006E42D8"/>
    <w:rsid w:val="006E4C7F"/>
    <w:rsid w:val="006E5A0B"/>
    <w:rsid w:val="006F0066"/>
    <w:rsid w:val="006F0AF3"/>
    <w:rsid w:val="006F0CAD"/>
    <w:rsid w:val="006F2BC2"/>
    <w:rsid w:val="006F30F5"/>
    <w:rsid w:val="006F59F5"/>
    <w:rsid w:val="006F6DAE"/>
    <w:rsid w:val="00701168"/>
    <w:rsid w:val="007020DC"/>
    <w:rsid w:val="007026AE"/>
    <w:rsid w:val="00703020"/>
    <w:rsid w:val="007032AA"/>
    <w:rsid w:val="007032EF"/>
    <w:rsid w:val="007052AF"/>
    <w:rsid w:val="00706E45"/>
    <w:rsid w:val="00711DC3"/>
    <w:rsid w:val="00712B9D"/>
    <w:rsid w:val="00714053"/>
    <w:rsid w:val="00714513"/>
    <w:rsid w:val="00717ED1"/>
    <w:rsid w:val="007203E1"/>
    <w:rsid w:val="00721626"/>
    <w:rsid w:val="007217B2"/>
    <w:rsid w:val="007218A9"/>
    <w:rsid w:val="00722046"/>
    <w:rsid w:val="007221AB"/>
    <w:rsid w:val="007222FA"/>
    <w:rsid w:val="00723C7F"/>
    <w:rsid w:val="00724122"/>
    <w:rsid w:val="007247A1"/>
    <w:rsid w:val="00725C30"/>
    <w:rsid w:val="007307DB"/>
    <w:rsid w:val="00730C1C"/>
    <w:rsid w:val="0073244D"/>
    <w:rsid w:val="00732F6C"/>
    <w:rsid w:val="00733E35"/>
    <w:rsid w:val="007413CC"/>
    <w:rsid w:val="00750438"/>
    <w:rsid w:val="0075068C"/>
    <w:rsid w:val="00751047"/>
    <w:rsid w:val="0075113B"/>
    <w:rsid w:val="00751894"/>
    <w:rsid w:val="0075194B"/>
    <w:rsid w:val="00751E51"/>
    <w:rsid w:val="007534A8"/>
    <w:rsid w:val="007539CA"/>
    <w:rsid w:val="00755229"/>
    <w:rsid w:val="0075571C"/>
    <w:rsid w:val="00755CB5"/>
    <w:rsid w:val="00760562"/>
    <w:rsid w:val="007611F4"/>
    <w:rsid w:val="00763044"/>
    <w:rsid w:val="007631C7"/>
    <w:rsid w:val="007645FC"/>
    <w:rsid w:val="007652FB"/>
    <w:rsid w:val="00766A10"/>
    <w:rsid w:val="00770D9C"/>
    <w:rsid w:val="00771232"/>
    <w:rsid w:val="00771E88"/>
    <w:rsid w:val="007731AD"/>
    <w:rsid w:val="007741B1"/>
    <w:rsid w:val="007757F6"/>
    <w:rsid w:val="00775EDD"/>
    <w:rsid w:val="00776763"/>
    <w:rsid w:val="00776F82"/>
    <w:rsid w:val="007816DE"/>
    <w:rsid w:val="00782E08"/>
    <w:rsid w:val="00783B4E"/>
    <w:rsid w:val="00784104"/>
    <w:rsid w:val="00784147"/>
    <w:rsid w:val="00784A2F"/>
    <w:rsid w:val="00790428"/>
    <w:rsid w:val="00791C9F"/>
    <w:rsid w:val="007920E9"/>
    <w:rsid w:val="00793529"/>
    <w:rsid w:val="00793C30"/>
    <w:rsid w:val="0079446C"/>
    <w:rsid w:val="00794E8D"/>
    <w:rsid w:val="00795C51"/>
    <w:rsid w:val="00796B24"/>
    <w:rsid w:val="007972D0"/>
    <w:rsid w:val="007A2E53"/>
    <w:rsid w:val="007A307E"/>
    <w:rsid w:val="007A34AE"/>
    <w:rsid w:val="007A6989"/>
    <w:rsid w:val="007A6EC6"/>
    <w:rsid w:val="007B0978"/>
    <w:rsid w:val="007B0A22"/>
    <w:rsid w:val="007B1D52"/>
    <w:rsid w:val="007B2647"/>
    <w:rsid w:val="007B2D27"/>
    <w:rsid w:val="007B5B46"/>
    <w:rsid w:val="007B6BB1"/>
    <w:rsid w:val="007B7C22"/>
    <w:rsid w:val="007C1250"/>
    <w:rsid w:val="007C2A98"/>
    <w:rsid w:val="007C3483"/>
    <w:rsid w:val="007C3B7B"/>
    <w:rsid w:val="007C5185"/>
    <w:rsid w:val="007C6B51"/>
    <w:rsid w:val="007C7122"/>
    <w:rsid w:val="007C7D78"/>
    <w:rsid w:val="007D0940"/>
    <w:rsid w:val="007D1905"/>
    <w:rsid w:val="007D1B3F"/>
    <w:rsid w:val="007D3991"/>
    <w:rsid w:val="007D4130"/>
    <w:rsid w:val="007D6D24"/>
    <w:rsid w:val="007E024F"/>
    <w:rsid w:val="007E5164"/>
    <w:rsid w:val="007F22A1"/>
    <w:rsid w:val="007F2E0A"/>
    <w:rsid w:val="007F53B8"/>
    <w:rsid w:val="007F53F1"/>
    <w:rsid w:val="007F577F"/>
    <w:rsid w:val="007F57E1"/>
    <w:rsid w:val="007F5824"/>
    <w:rsid w:val="00800FFA"/>
    <w:rsid w:val="00802D60"/>
    <w:rsid w:val="00804805"/>
    <w:rsid w:val="00805A81"/>
    <w:rsid w:val="0080669F"/>
    <w:rsid w:val="00806FD6"/>
    <w:rsid w:val="0081039D"/>
    <w:rsid w:val="00812D81"/>
    <w:rsid w:val="008131BD"/>
    <w:rsid w:val="00814BFD"/>
    <w:rsid w:val="00815A95"/>
    <w:rsid w:val="00815C51"/>
    <w:rsid w:val="00815EE0"/>
    <w:rsid w:val="0082001F"/>
    <w:rsid w:val="008208AA"/>
    <w:rsid w:val="008208F5"/>
    <w:rsid w:val="00821399"/>
    <w:rsid w:val="008232C8"/>
    <w:rsid w:val="008239FA"/>
    <w:rsid w:val="00824406"/>
    <w:rsid w:val="0082516F"/>
    <w:rsid w:val="008306E7"/>
    <w:rsid w:val="00831653"/>
    <w:rsid w:val="00831EBC"/>
    <w:rsid w:val="00833FC6"/>
    <w:rsid w:val="008341AA"/>
    <w:rsid w:val="00834F95"/>
    <w:rsid w:val="00835433"/>
    <w:rsid w:val="00835796"/>
    <w:rsid w:val="008360DC"/>
    <w:rsid w:val="008360F2"/>
    <w:rsid w:val="0083746F"/>
    <w:rsid w:val="0084315D"/>
    <w:rsid w:val="00843318"/>
    <w:rsid w:val="00852829"/>
    <w:rsid w:val="00852D07"/>
    <w:rsid w:val="00854750"/>
    <w:rsid w:val="008556B5"/>
    <w:rsid w:val="00855995"/>
    <w:rsid w:val="0085753A"/>
    <w:rsid w:val="00861DC8"/>
    <w:rsid w:val="00865AFD"/>
    <w:rsid w:val="00866222"/>
    <w:rsid w:val="00866814"/>
    <w:rsid w:val="008669EA"/>
    <w:rsid w:val="00866F26"/>
    <w:rsid w:val="00867957"/>
    <w:rsid w:val="00870084"/>
    <w:rsid w:val="008701D5"/>
    <w:rsid w:val="0087114C"/>
    <w:rsid w:val="00873BBB"/>
    <w:rsid w:val="008757EA"/>
    <w:rsid w:val="00875FDC"/>
    <w:rsid w:val="00876679"/>
    <w:rsid w:val="008766E1"/>
    <w:rsid w:val="00876828"/>
    <w:rsid w:val="00876C6D"/>
    <w:rsid w:val="008808FD"/>
    <w:rsid w:val="0088095E"/>
    <w:rsid w:val="0088617B"/>
    <w:rsid w:val="00886698"/>
    <w:rsid w:val="0089009B"/>
    <w:rsid w:val="008913DA"/>
    <w:rsid w:val="00892250"/>
    <w:rsid w:val="008939EE"/>
    <w:rsid w:val="00893DB0"/>
    <w:rsid w:val="00893E93"/>
    <w:rsid w:val="008946E7"/>
    <w:rsid w:val="0089474F"/>
    <w:rsid w:val="00894B0D"/>
    <w:rsid w:val="00894D39"/>
    <w:rsid w:val="00895240"/>
    <w:rsid w:val="0089543C"/>
    <w:rsid w:val="00896201"/>
    <w:rsid w:val="00896433"/>
    <w:rsid w:val="008A0E00"/>
    <w:rsid w:val="008A1B39"/>
    <w:rsid w:val="008A5255"/>
    <w:rsid w:val="008B11C0"/>
    <w:rsid w:val="008B1785"/>
    <w:rsid w:val="008B3F9E"/>
    <w:rsid w:val="008B5535"/>
    <w:rsid w:val="008B59EA"/>
    <w:rsid w:val="008B6A40"/>
    <w:rsid w:val="008B6A8D"/>
    <w:rsid w:val="008B7A0D"/>
    <w:rsid w:val="008B7D6B"/>
    <w:rsid w:val="008C0697"/>
    <w:rsid w:val="008C339C"/>
    <w:rsid w:val="008C716F"/>
    <w:rsid w:val="008D0586"/>
    <w:rsid w:val="008D07D3"/>
    <w:rsid w:val="008D234E"/>
    <w:rsid w:val="008D26B1"/>
    <w:rsid w:val="008D3466"/>
    <w:rsid w:val="008D4478"/>
    <w:rsid w:val="008D533A"/>
    <w:rsid w:val="008D5E50"/>
    <w:rsid w:val="008D644F"/>
    <w:rsid w:val="008E179D"/>
    <w:rsid w:val="008E4439"/>
    <w:rsid w:val="008E6D0D"/>
    <w:rsid w:val="008E7C72"/>
    <w:rsid w:val="008F0B20"/>
    <w:rsid w:val="008F22B6"/>
    <w:rsid w:val="008F2C3C"/>
    <w:rsid w:val="009018D6"/>
    <w:rsid w:val="00902C42"/>
    <w:rsid w:val="00903584"/>
    <w:rsid w:val="009041E3"/>
    <w:rsid w:val="00911E5C"/>
    <w:rsid w:val="00912787"/>
    <w:rsid w:val="00912C8F"/>
    <w:rsid w:val="009132F0"/>
    <w:rsid w:val="00914294"/>
    <w:rsid w:val="00914FD7"/>
    <w:rsid w:val="00916821"/>
    <w:rsid w:val="00916F0F"/>
    <w:rsid w:val="0091720D"/>
    <w:rsid w:val="0091770A"/>
    <w:rsid w:val="00922275"/>
    <w:rsid w:val="0092247B"/>
    <w:rsid w:val="00922622"/>
    <w:rsid w:val="009228BB"/>
    <w:rsid w:val="009234C8"/>
    <w:rsid w:val="00925D1D"/>
    <w:rsid w:val="00927712"/>
    <w:rsid w:val="009341FF"/>
    <w:rsid w:val="00936D5C"/>
    <w:rsid w:val="00936F8D"/>
    <w:rsid w:val="00940A51"/>
    <w:rsid w:val="00941FF3"/>
    <w:rsid w:val="009435E4"/>
    <w:rsid w:val="00945043"/>
    <w:rsid w:val="0094585B"/>
    <w:rsid w:val="00946DFC"/>
    <w:rsid w:val="009477A2"/>
    <w:rsid w:val="00947A03"/>
    <w:rsid w:val="009502FE"/>
    <w:rsid w:val="00950C1A"/>
    <w:rsid w:val="00951095"/>
    <w:rsid w:val="009511CF"/>
    <w:rsid w:val="00951717"/>
    <w:rsid w:val="00954398"/>
    <w:rsid w:val="009546E5"/>
    <w:rsid w:val="00955D9C"/>
    <w:rsid w:val="00955FBA"/>
    <w:rsid w:val="00956463"/>
    <w:rsid w:val="00957022"/>
    <w:rsid w:val="00957A6E"/>
    <w:rsid w:val="009605F8"/>
    <w:rsid w:val="009618D7"/>
    <w:rsid w:val="009618EE"/>
    <w:rsid w:val="0096193F"/>
    <w:rsid w:val="0096289B"/>
    <w:rsid w:val="0096413A"/>
    <w:rsid w:val="00964B4B"/>
    <w:rsid w:val="00965592"/>
    <w:rsid w:val="009663BC"/>
    <w:rsid w:val="00966618"/>
    <w:rsid w:val="0097056A"/>
    <w:rsid w:val="00973BE5"/>
    <w:rsid w:val="00974959"/>
    <w:rsid w:val="00975BBB"/>
    <w:rsid w:val="009806E0"/>
    <w:rsid w:val="00982138"/>
    <w:rsid w:val="00982F9D"/>
    <w:rsid w:val="00983873"/>
    <w:rsid w:val="009859CE"/>
    <w:rsid w:val="00986210"/>
    <w:rsid w:val="00986D66"/>
    <w:rsid w:val="00991790"/>
    <w:rsid w:val="00993368"/>
    <w:rsid w:val="0099465E"/>
    <w:rsid w:val="009A217D"/>
    <w:rsid w:val="009A2364"/>
    <w:rsid w:val="009A42CB"/>
    <w:rsid w:val="009A69DA"/>
    <w:rsid w:val="009B1D08"/>
    <w:rsid w:val="009B2886"/>
    <w:rsid w:val="009B2F6B"/>
    <w:rsid w:val="009B3A35"/>
    <w:rsid w:val="009B52FC"/>
    <w:rsid w:val="009B5C08"/>
    <w:rsid w:val="009C08E7"/>
    <w:rsid w:val="009C0CCC"/>
    <w:rsid w:val="009C63FD"/>
    <w:rsid w:val="009C6C75"/>
    <w:rsid w:val="009C7576"/>
    <w:rsid w:val="009D25DD"/>
    <w:rsid w:val="009D39D0"/>
    <w:rsid w:val="009D3A68"/>
    <w:rsid w:val="009D3ED5"/>
    <w:rsid w:val="009D4A51"/>
    <w:rsid w:val="009D5D60"/>
    <w:rsid w:val="009D5E96"/>
    <w:rsid w:val="009D5FE4"/>
    <w:rsid w:val="009D7FED"/>
    <w:rsid w:val="009E08E3"/>
    <w:rsid w:val="009E5F8E"/>
    <w:rsid w:val="009E6DDA"/>
    <w:rsid w:val="009F0CB1"/>
    <w:rsid w:val="009F10C3"/>
    <w:rsid w:val="009F28DE"/>
    <w:rsid w:val="009F39F1"/>
    <w:rsid w:val="009F4D35"/>
    <w:rsid w:val="009F54FC"/>
    <w:rsid w:val="009F5D2D"/>
    <w:rsid w:val="009F6B26"/>
    <w:rsid w:val="00A0480F"/>
    <w:rsid w:val="00A0492F"/>
    <w:rsid w:val="00A05268"/>
    <w:rsid w:val="00A0743B"/>
    <w:rsid w:val="00A07B06"/>
    <w:rsid w:val="00A12108"/>
    <w:rsid w:val="00A122FF"/>
    <w:rsid w:val="00A125BD"/>
    <w:rsid w:val="00A1707E"/>
    <w:rsid w:val="00A17459"/>
    <w:rsid w:val="00A22732"/>
    <w:rsid w:val="00A249A3"/>
    <w:rsid w:val="00A24AC2"/>
    <w:rsid w:val="00A26643"/>
    <w:rsid w:val="00A27A43"/>
    <w:rsid w:val="00A31726"/>
    <w:rsid w:val="00A32918"/>
    <w:rsid w:val="00A34387"/>
    <w:rsid w:val="00A3447F"/>
    <w:rsid w:val="00A352B5"/>
    <w:rsid w:val="00A3555F"/>
    <w:rsid w:val="00A36DA6"/>
    <w:rsid w:val="00A40ADA"/>
    <w:rsid w:val="00A42592"/>
    <w:rsid w:val="00A43531"/>
    <w:rsid w:val="00A43AE0"/>
    <w:rsid w:val="00A44C49"/>
    <w:rsid w:val="00A46063"/>
    <w:rsid w:val="00A461F5"/>
    <w:rsid w:val="00A475FF"/>
    <w:rsid w:val="00A54999"/>
    <w:rsid w:val="00A56DDA"/>
    <w:rsid w:val="00A57214"/>
    <w:rsid w:val="00A60DDD"/>
    <w:rsid w:val="00A618ED"/>
    <w:rsid w:val="00A621E1"/>
    <w:rsid w:val="00A622BA"/>
    <w:rsid w:val="00A63E1F"/>
    <w:rsid w:val="00A6492A"/>
    <w:rsid w:val="00A64A80"/>
    <w:rsid w:val="00A661B8"/>
    <w:rsid w:val="00A7092B"/>
    <w:rsid w:val="00A70EB7"/>
    <w:rsid w:val="00A71513"/>
    <w:rsid w:val="00A7179A"/>
    <w:rsid w:val="00A74A41"/>
    <w:rsid w:val="00A74DD6"/>
    <w:rsid w:val="00A753E0"/>
    <w:rsid w:val="00A7596B"/>
    <w:rsid w:val="00A75C9B"/>
    <w:rsid w:val="00A768BF"/>
    <w:rsid w:val="00A77C55"/>
    <w:rsid w:val="00A81695"/>
    <w:rsid w:val="00A8243B"/>
    <w:rsid w:val="00A85F90"/>
    <w:rsid w:val="00A85FCE"/>
    <w:rsid w:val="00A87B59"/>
    <w:rsid w:val="00A9561C"/>
    <w:rsid w:val="00A95D2D"/>
    <w:rsid w:val="00AA3E41"/>
    <w:rsid w:val="00AA5021"/>
    <w:rsid w:val="00AB05FA"/>
    <w:rsid w:val="00AB0C55"/>
    <w:rsid w:val="00AB1013"/>
    <w:rsid w:val="00AB47F1"/>
    <w:rsid w:val="00AB62C4"/>
    <w:rsid w:val="00AB75E4"/>
    <w:rsid w:val="00AB7DE9"/>
    <w:rsid w:val="00AC1693"/>
    <w:rsid w:val="00AC46D5"/>
    <w:rsid w:val="00AC4AC9"/>
    <w:rsid w:val="00AC562D"/>
    <w:rsid w:val="00AC7E35"/>
    <w:rsid w:val="00AC7FEF"/>
    <w:rsid w:val="00AD1541"/>
    <w:rsid w:val="00AD1626"/>
    <w:rsid w:val="00AD44A9"/>
    <w:rsid w:val="00AD5724"/>
    <w:rsid w:val="00AD7731"/>
    <w:rsid w:val="00AE03D3"/>
    <w:rsid w:val="00AE2C3D"/>
    <w:rsid w:val="00AE335D"/>
    <w:rsid w:val="00AE4F77"/>
    <w:rsid w:val="00AE56CB"/>
    <w:rsid w:val="00AE5F9F"/>
    <w:rsid w:val="00AE6AB5"/>
    <w:rsid w:val="00AE6F4D"/>
    <w:rsid w:val="00AF0D13"/>
    <w:rsid w:val="00AF1519"/>
    <w:rsid w:val="00AF23AB"/>
    <w:rsid w:val="00AF272F"/>
    <w:rsid w:val="00AF29F6"/>
    <w:rsid w:val="00AF3E3B"/>
    <w:rsid w:val="00AF4791"/>
    <w:rsid w:val="00AF51A3"/>
    <w:rsid w:val="00AF55E1"/>
    <w:rsid w:val="00AF70BC"/>
    <w:rsid w:val="00B01FE0"/>
    <w:rsid w:val="00B032A0"/>
    <w:rsid w:val="00B04AA1"/>
    <w:rsid w:val="00B06991"/>
    <w:rsid w:val="00B06A75"/>
    <w:rsid w:val="00B077F3"/>
    <w:rsid w:val="00B07B76"/>
    <w:rsid w:val="00B149A7"/>
    <w:rsid w:val="00B17CCD"/>
    <w:rsid w:val="00B20A54"/>
    <w:rsid w:val="00B21AA3"/>
    <w:rsid w:val="00B221B2"/>
    <w:rsid w:val="00B232CB"/>
    <w:rsid w:val="00B24DFA"/>
    <w:rsid w:val="00B259EC"/>
    <w:rsid w:val="00B25E50"/>
    <w:rsid w:val="00B2696A"/>
    <w:rsid w:val="00B270AC"/>
    <w:rsid w:val="00B3034B"/>
    <w:rsid w:val="00B30B7A"/>
    <w:rsid w:val="00B331F5"/>
    <w:rsid w:val="00B33422"/>
    <w:rsid w:val="00B341B9"/>
    <w:rsid w:val="00B36B8D"/>
    <w:rsid w:val="00B37341"/>
    <w:rsid w:val="00B3788B"/>
    <w:rsid w:val="00B37B1E"/>
    <w:rsid w:val="00B40316"/>
    <w:rsid w:val="00B440DF"/>
    <w:rsid w:val="00B44177"/>
    <w:rsid w:val="00B44276"/>
    <w:rsid w:val="00B4645F"/>
    <w:rsid w:val="00B5048D"/>
    <w:rsid w:val="00B50BC7"/>
    <w:rsid w:val="00B51EEA"/>
    <w:rsid w:val="00B53DBB"/>
    <w:rsid w:val="00B545F4"/>
    <w:rsid w:val="00B60043"/>
    <w:rsid w:val="00B60066"/>
    <w:rsid w:val="00B6221F"/>
    <w:rsid w:val="00B624A9"/>
    <w:rsid w:val="00B626C7"/>
    <w:rsid w:val="00B627D7"/>
    <w:rsid w:val="00B641C4"/>
    <w:rsid w:val="00B6495A"/>
    <w:rsid w:val="00B64CF3"/>
    <w:rsid w:val="00B66226"/>
    <w:rsid w:val="00B676D3"/>
    <w:rsid w:val="00B712C5"/>
    <w:rsid w:val="00B7184D"/>
    <w:rsid w:val="00B73F4D"/>
    <w:rsid w:val="00B74957"/>
    <w:rsid w:val="00B75185"/>
    <w:rsid w:val="00B76BE6"/>
    <w:rsid w:val="00B810F9"/>
    <w:rsid w:val="00B81E97"/>
    <w:rsid w:val="00B83303"/>
    <w:rsid w:val="00B83A11"/>
    <w:rsid w:val="00B84683"/>
    <w:rsid w:val="00B84A9F"/>
    <w:rsid w:val="00B91AE8"/>
    <w:rsid w:val="00B91B38"/>
    <w:rsid w:val="00B931CF"/>
    <w:rsid w:val="00B94484"/>
    <w:rsid w:val="00B977AC"/>
    <w:rsid w:val="00BA00AF"/>
    <w:rsid w:val="00BA0D37"/>
    <w:rsid w:val="00BA10AC"/>
    <w:rsid w:val="00BA19A8"/>
    <w:rsid w:val="00BA1C8E"/>
    <w:rsid w:val="00BA2A1B"/>
    <w:rsid w:val="00BA301C"/>
    <w:rsid w:val="00BA44C8"/>
    <w:rsid w:val="00BA577B"/>
    <w:rsid w:val="00BB0327"/>
    <w:rsid w:val="00BB13A6"/>
    <w:rsid w:val="00BB2403"/>
    <w:rsid w:val="00BB3924"/>
    <w:rsid w:val="00BB3DF4"/>
    <w:rsid w:val="00BB4E59"/>
    <w:rsid w:val="00BB4FC0"/>
    <w:rsid w:val="00BB7ACB"/>
    <w:rsid w:val="00BB7BE5"/>
    <w:rsid w:val="00BC02F7"/>
    <w:rsid w:val="00BC0FFF"/>
    <w:rsid w:val="00BC1204"/>
    <w:rsid w:val="00BC478E"/>
    <w:rsid w:val="00BC7C74"/>
    <w:rsid w:val="00BD0E36"/>
    <w:rsid w:val="00BD37AF"/>
    <w:rsid w:val="00BD3FF4"/>
    <w:rsid w:val="00BD41DC"/>
    <w:rsid w:val="00BD44E7"/>
    <w:rsid w:val="00BD4C63"/>
    <w:rsid w:val="00BD57CD"/>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660"/>
    <w:rsid w:val="00C04970"/>
    <w:rsid w:val="00C05792"/>
    <w:rsid w:val="00C062FD"/>
    <w:rsid w:val="00C0720A"/>
    <w:rsid w:val="00C106E4"/>
    <w:rsid w:val="00C128DF"/>
    <w:rsid w:val="00C13415"/>
    <w:rsid w:val="00C15AAA"/>
    <w:rsid w:val="00C16891"/>
    <w:rsid w:val="00C17CF8"/>
    <w:rsid w:val="00C22380"/>
    <w:rsid w:val="00C23C03"/>
    <w:rsid w:val="00C25F13"/>
    <w:rsid w:val="00C26C36"/>
    <w:rsid w:val="00C3149A"/>
    <w:rsid w:val="00C31572"/>
    <w:rsid w:val="00C35D5F"/>
    <w:rsid w:val="00C35E3C"/>
    <w:rsid w:val="00C40BFA"/>
    <w:rsid w:val="00C410E1"/>
    <w:rsid w:val="00C45B59"/>
    <w:rsid w:val="00C460A7"/>
    <w:rsid w:val="00C46CAC"/>
    <w:rsid w:val="00C46FF0"/>
    <w:rsid w:val="00C47314"/>
    <w:rsid w:val="00C500D3"/>
    <w:rsid w:val="00C50349"/>
    <w:rsid w:val="00C50616"/>
    <w:rsid w:val="00C509FA"/>
    <w:rsid w:val="00C5101E"/>
    <w:rsid w:val="00C57295"/>
    <w:rsid w:val="00C60694"/>
    <w:rsid w:val="00C61328"/>
    <w:rsid w:val="00C620D4"/>
    <w:rsid w:val="00C6271F"/>
    <w:rsid w:val="00C633A7"/>
    <w:rsid w:val="00C653D2"/>
    <w:rsid w:val="00C70662"/>
    <w:rsid w:val="00C711FB"/>
    <w:rsid w:val="00C716E9"/>
    <w:rsid w:val="00C71A1D"/>
    <w:rsid w:val="00C72234"/>
    <w:rsid w:val="00C72B98"/>
    <w:rsid w:val="00C746CB"/>
    <w:rsid w:val="00C758E7"/>
    <w:rsid w:val="00C762A6"/>
    <w:rsid w:val="00C76540"/>
    <w:rsid w:val="00C77FBA"/>
    <w:rsid w:val="00C8218E"/>
    <w:rsid w:val="00C823F5"/>
    <w:rsid w:val="00C82F07"/>
    <w:rsid w:val="00C84326"/>
    <w:rsid w:val="00C844B8"/>
    <w:rsid w:val="00C848B4"/>
    <w:rsid w:val="00C84AA9"/>
    <w:rsid w:val="00C85B26"/>
    <w:rsid w:val="00C93C32"/>
    <w:rsid w:val="00C93D58"/>
    <w:rsid w:val="00C943F4"/>
    <w:rsid w:val="00C947C9"/>
    <w:rsid w:val="00C95132"/>
    <w:rsid w:val="00C95287"/>
    <w:rsid w:val="00C97A3C"/>
    <w:rsid w:val="00C97B8A"/>
    <w:rsid w:val="00CA0C66"/>
    <w:rsid w:val="00CA1768"/>
    <w:rsid w:val="00CA326A"/>
    <w:rsid w:val="00CA582F"/>
    <w:rsid w:val="00CA5A67"/>
    <w:rsid w:val="00CB0115"/>
    <w:rsid w:val="00CB018B"/>
    <w:rsid w:val="00CB066E"/>
    <w:rsid w:val="00CB1ABB"/>
    <w:rsid w:val="00CB48D3"/>
    <w:rsid w:val="00CB5BC6"/>
    <w:rsid w:val="00CB5FE4"/>
    <w:rsid w:val="00CC00F3"/>
    <w:rsid w:val="00CC0710"/>
    <w:rsid w:val="00CC0C1F"/>
    <w:rsid w:val="00CC100A"/>
    <w:rsid w:val="00CC1FD5"/>
    <w:rsid w:val="00CC4E51"/>
    <w:rsid w:val="00CC70D0"/>
    <w:rsid w:val="00CC759F"/>
    <w:rsid w:val="00CD1033"/>
    <w:rsid w:val="00CD1651"/>
    <w:rsid w:val="00CD1FB7"/>
    <w:rsid w:val="00CD3130"/>
    <w:rsid w:val="00CD46EE"/>
    <w:rsid w:val="00CD487F"/>
    <w:rsid w:val="00CD4F21"/>
    <w:rsid w:val="00CD592B"/>
    <w:rsid w:val="00CD5BF2"/>
    <w:rsid w:val="00CD65EF"/>
    <w:rsid w:val="00CD6AFF"/>
    <w:rsid w:val="00CD6E41"/>
    <w:rsid w:val="00CE0076"/>
    <w:rsid w:val="00CE3297"/>
    <w:rsid w:val="00CE405E"/>
    <w:rsid w:val="00CE4E5B"/>
    <w:rsid w:val="00CE6F7D"/>
    <w:rsid w:val="00CE70CD"/>
    <w:rsid w:val="00CF03F2"/>
    <w:rsid w:val="00CF1504"/>
    <w:rsid w:val="00CF249B"/>
    <w:rsid w:val="00CF2E96"/>
    <w:rsid w:val="00CF4B94"/>
    <w:rsid w:val="00CF57A9"/>
    <w:rsid w:val="00CF59B1"/>
    <w:rsid w:val="00CF76F8"/>
    <w:rsid w:val="00D01B7C"/>
    <w:rsid w:val="00D052C2"/>
    <w:rsid w:val="00D10335"/>
    <w:rsid w:val="00D10384"/>
    <w:rsid w:val="00D11176"/>
    <w:rsid w:val="00D111ED"/>
    <w:rsid w:val="00D13DF0"/>
    <w:rsid w:val="00D14A42"/>
    <w:rsid w:val="00D14DE6"/>
    <w:rsid w:val="00D15E08"/>
    <w:rsid w:val="00D15FC5"/>
    <w:rsid w:val="00D16198"/>
    <w:rsid w:val="00D16B15"/>
    <w:rsid w:val="00D16E52"/>
    <w:rsid w:val="00D209ED"/>
    <w:rsid w:val="00D2323B"/>
    <w:rsid w:val="00D233A0"/>
    <w:rsid w:val="00D25066"/>
    <w:rsid w:val="00D254F6"/>
    <w:rsid w:val="00D30365"/>
    <w:rsid w:val="00D30FAB"/>
    <w:rsid w:val="00D31503"/>
    <w:rsid w:val="00D31FFE"/>
    <w:rsid w:val="00D32DE9"/>
    <w:rsid w:val="00D3525B"/>
    <w:rsid w:val="00D361A9"/>
    <w:rsid w:val="00D364F8"/>
    <w:rsid w:val="00D406D2"/>
    <w:rsid w:val="00D40F7B"/>
    <w:rsid w:val="00D441A2"/>
    <w:rsid w:val="00D451E0"/>
    <w:rsid w:val="00D45980"/>
    <w:rsid w:val="00D45BEA"/>
    <w:rsid w:val="00D47A42"/>
    <w:rsid w:val="00D50FB1"/>
    <w:rsid w:val="00D55D27"/>
    <w:rsid w:val="00D61342"/>
    <w:rsid w:val="00D613DE"/>
    <w:rsid w:val="00D61DB8"/>
    <w:rsid w:val="00D62F9B"/>
    <w:rsid w:val="00D630B3"/>
    <w:rsid w:val="00D64C87"/>
    <w:rsid w:val="00D6626A"/>
    <w:rsid w:val="00D66774"/>
    <w:rsid w:val="00D70852"/>
    <w:rsid w:val="00D70A6E"/>
    <w:rsid w:val="00D73D51"/>
    <w:rsid w:val="00D74124"/>
    <w:rsid w:val="00D74E29"/>
    <w:rsid w:val="00D750C8"/>
    <w:rsid w:val="00D761E3"/>
    <w:rsid w:val="00D76588"/>
    <w:rsid w:val="00D77831"/>
    <w:rsid w:val="00D77903"/>
    <w:rsid w:val="00D806FD"/>
    <w:rsid w:val="00D8130E"/>
    <w:rsid w:val="00D83357"/>
    <w:rsid w:val="00D8343D"/>
    <w:rsid w:val="00D835C0"/>
    <w:rsid w:val="00D83DDD"/>
    <w:rsid w:val="00D84055"/>
    <w:rsid w:val="00D84AC8"/>
    <w:rsid w:val="00D84AD3"/>
    <w:rsid w:val="00D861F0"/>
    <w:rsid w:val="00D87144"/>
    <w:rsid w:val="00D9243B"/>
    <w:rsid w:val="00D92B14"/>
    <w:rsid w:val="00D96055"/>
    <w:rsid w:val="00D96757"/>
    <w:rsid w:val="00DA1675"/>
    <w:rsid w:val="00DA184F"/>
    <w:rsid w:val="00DA2974"/>
    <w:rsid w:val="00DA3F3B"/>
    <w:rsid w:val="00DA433C"/>
    <w:rsid w:val="00DA572B"/>
    <w:rsid w:val="00DA7204"/>
    <w:rsid w:val="00DA76AA"/>
    <w:rsid w:val="00DB066E"/>
    <w:rsid w:val="00DB11D9"/>
    <w:rsid w:val="00DB2E89"/>
    <w:rsid w:val="00DB2F10"/>
    <w:rsid w:val="00DB50D3"/>
    <w:rsid w:val="00DB55B1"/>
    <w:rsid w:val="00DB5952"/>
    <w:rsid w:val="00DB69A4"/>
    <w:rsid w:val="00DC1316"/>
    <w:rsid w:val="00DC2D54"/>
    <w:rsid w:val="00DC30C7"/>
    <w:rsid w:val="00DC50C5"/>
    <w:rsid w:val="00DC7B7D"/>
    <w:rsid w:val="00DD0092"/>
    <w:rsid w:val="00DD1DE8"/>
    <w:rsid w:val="00DD255C"/>
    <w:rsid w:val="00DD2583"/>
    <w:rsid w:val="00DD29F5"/>
    <w:rsid w:val="00DD35ED"/>
    <w:rsid w:val="00DD37BC"/>
    <w:rsid w:val="00DD5C7A"/>
    <w:rsid w:val="00DD7B2E"/>
    <w:rsid w:val="00DD7F89"/>
    <w:rsid w:val="00DE0F61"/>
    <w:rsid w:val="00DE17D3"/>
    <w:rsid w:val="00DE1A79"/>
    <w:rsid w:val="00DE3ADD"/>
    <w:rsid w:val="00DE597B"/>
    <w:rsid w:val="00DE5FEE"/>
    <w:rsid w:val="00DE7188"/>
    <w:rsid w:val="00DE7C28"/>
    <w:rsid w:val="00DF034D"/>
    <w:rsid w:val="00DF14F8"/>
    <w:rsid w:val="00DF2639"/>
    <w:rsid w:val="00DF659D"/>
    <w:rsid w:val="00DF6C30"/>
    <w:rsid w:val="00DF76A6"/>
    <w:rsid w:val="00E02E5E"/>
    <w:rsid w:val="00E036D1"/>
    <w:rsid w:val="00E05DEA"/>
    <w:rsid w:val="00E06572"/>
    <w:rsid w:val="00E07216"/>
    <w:rsid w:val="00E07860"/>
    <w:rsid w:val="00E104DB"/>
    <w:rsid w:val="00E10CE2"/>
    <w:rsid w:val="00E11D08"/>
    <w:rsid w:val="00E131D9"/>
    <w:rsid w:val="00E137EF"/>
    <w:rsid w:val="00E13D34"/>
    <w:rsid w:val="00E13EAE"/>
    <w:rsid w:val="00E155CE"/>
    <w:rsid w:val="00E21968"/>
    <w:rsid w:val="00E21D84"/>
    <w:rsid w:val="00E24DEA"/>
    <w:rsid w:val="00E25959"/>
    <w:rsid w:val="00E261B0"/>
    <w:rsid w:val="00E26811"/>
    <w:rsid w:val="00E26E7D"/>
    <w:rsid w:val="00E27F65"/>
    <w:rsid w:val="00E308B0"/>
    <w:rsid w:val="00E314EE"/>
    <w:rsid w:val="00E334F0"/>
    <w:rsid w:val="00E33D99"/>
    <w:rsid w:val="00E35CC2"/>
    <w:rsid w:val="00E40D27"/>
    <w:rsid w:val="00E4183B"/>
    <w:rsid w:val="00E43089"/>
    <w:rsid w:val="00E432FA"/>
    <w:rsid w:val="00E436A9"/>
    <w:rsid w:val="00E43708"/>
    <w:rsid w:val="00E44A03"/>
    <w:rsid w:val="00E46E9B"/>
    <w:rsid w:val="00E5288B"/>
    <w:rsid w:val="00E53ED8"/>
    <w:rsid w:val="00E53FB7"/>
    <w:rsid w:val="00E54205"/>
    <w:rsid w:val="00E54C78"/>
    <w:rsid w:val="00E55FDB"/>
    <w:rsid w:val="00E60B6F"/>
    <w:rsid w:val="00E60E87"/>
    <w:rsid w:val="00E610EA"/>
    <w:rsid w:val="00E62BDB"/>
    <w:rsid w:val="00E7084A"/>
    <w:rsid w:val="00E7097B"/>
    <w:rsid w:val="00E7112A"/>
    <w:rsid w:val="00E73BCC"/>
    <w:rsid w:val="00E73E08"/>
    <w:rsid w:val="00E80268"/>
    <w:rsid w:val="00E80449"/>
    <w:rsid w:val="00E8295C"/>
    <w:rsid w:val="00E82BAC"/>
    <w:rsid w:val="00E83713"/>
    <w:rsid w:val="00E83CE6"/>
    <w:rsid w:val="00E83D7B"/>
    <w:rsid w:val="00E84281"/>
    <w:rsid w:val="00E85DA8"/>
    <w:rsid w:val="00E85DBE"/>
    <w:rsid w:val="00E85E46"/>
    <w:rsid w:val="00E860AE"/>
    <w:rsid w:val="00E87A9C"/>
    <w:rsid w:val="00E909C9"/>
    <w:rsid w:val="00E92506"/>
    <w:rsid w:val="00E94389"/>
    <w:rsid w:val="00E94D4E"/>
    <w:rsid w:val="00E965F0"/>
    <w:rsid w:val="00EA16E9"/>
    <w:rsid w:val="00EA3623"/>
    <w:rsid w:val="00EA45E8"/>
    <w:rsid w:val="00EA4857"/>
    <w:rsid w:val="00EA5703"/>
    <w:rsid w:val="00EA7261"/>
    <w:rsid w:val="00EB1024"/>
    <w:rsid w:val="00EB1FD5"/>
    <w:rsid w:val="00EB491F"/>
    <w:rsid w:val="00EB5DE3"/>
    <w:rsid w:val="00EB630C"/>
    <w:rsid w:val="00EB7616"/>
    <w:rsid w:val="00EC3830"/>
    <w:rsid w:val="00EC5F56"/>
    <w:rsid w:val="00EC643A"/>
    <w:rsid w:val="00ED107D"/>
    <w:rsid w:val="00ED1BF4"/>
    <w:rsid w:val="00ED20BB"/>
    <w:rsid w:val="00ED29F7"/>
    <w:rsid w:val="00ED2BC3"/>
    <w:rsid w:val="00ED63FA"/>
    <w:rsid w:val="00EE09C7"/>
    <w:rsid w:val="00EE1E61"/>
    <w:rsid w:val="00EE3A6B"/>
    <w:rsid w:val="00EE531D"/>
    <w:rsid w:val="00EE5D03"/>
    <w:rsid w:val="00EF0ABA"/>
    <w:rsid w:val="00EF3374"/>
    <w:rsid w:val="00EF640B"/>
    <w:rsid w:val="00EF6F1F"/>
    <w:rsid w:val="00F004DD"/>
    <w:rsid w:val="00F02A85"/>
    <w:rsid w:val="00F04C7E"/>
    <w:rsid w:val="00F04D21"/>
    <w:rsid w:val="00F04E90"/>
    <w:rsid w:val="00F04FC8"/>
    <w:rsid w:val="00F066A9"/>
    <w:rsid w:val="00F075EB"/>
    <w:rsid w:val="00F07F64"/>
    <w:rsid w:val="00F1163A"/>
    <w:rsid w:val="00F11FB3"/>
    <w:rsid w:val="00F12033"/>
    <w:rsid w:val="00F12839"/>
    <w:rsid w:val="00F12F7E"/>
    <w:rsid w:val="00F13580"/>
    <w:rsid w:val="00F1469F"/>
    <w:rsid w:val="00F17732"/>
    <w:rsid w:val="00F2021D"/>
    <w:rsid w:val="00F25B21"/>
    <w:rsid w:val="00F342AC"/>
    <w:rsid w:val="00F344CE"/>
    <w:rsid w:val="00F34612"/>
    <w:rsid w:val="00F348A1"/>
    <w:rsid w:val="00F34B99"/>
    <w:rsid w:val="00F35EB3"/>
    <w:rsid w:val="00F40796"/>
    <w:rsid w:val="00F40D83"/>
    <w:rsid w:val="00F4103F"/>
    <w:rsid w:val="00F418F5"/>
    <w:rsid w:val="00F44635"/>
    <w:rsid w:val="00F45292"/>
    <w:rsid w:val="00F4708D"/>
    <w:rsid w:val="00F478C6"/>
    <w:rsid w:val="00F503B8"/>
    <w:rsid w:val="00F542AE"/>
    <w:rsid w:val="00F549E9"/>
    <w:rsid w:val="00F56C0B"/>
    <w:rsid w:val="00F57CA1"/>
    <w:rsid w:val="00F57CE8"/>
    <w:rsid w:val="00F6148F"/>
    <w:rsid w:val="00F61934"/>
    <w:rsid w:val="00F61C2D"/>
    <w:rsid w:val="00F64CDC"/>
    <w:rsid w:val="00F677FD"/>
    <w:rsid w:val="00F704E6"/>
    <w:rsid w:val="00F705CD"/>
    <w:rsid w:val="00F7434C"/>
    <w:rsid w:val="00F74B29"/>
    <w:rsid w:val="00F75AF0"/>
    <w:rsid w:val="00F767F6"/>
    <w:rsid w:val="00F774C4"/>
    <w:rsid w:val="00F82D17"/>
    <w:rsid w:val="00F83340"/>
    <w:rsid w:val="00F8361F"/>
    <w:rsid w:val="00F909FA"/>
    <w:rsid w:val="00F90F8A"/>
    <w:rsid w:val="00F918BC"/>
    <w:rsid w:val="00F9430D"/>
    <w:rsid w:val="00F95E2E"/>
    <w:rsid w:val="00F965F1"/>
    <w:rsid w:val="00F96860"/>
    <w:rsid w:val="00F97E6E"/>
    <w:rsid w:val="00FA107F"/>
    <w:rsid w:val="00FA2074"/>
    <w:rsid w:val="00FA376D"/>
    <w:rsid w:val="00FA4A24"/>
    <w:rsid w:val="00FA64AF"/>
    <w:rsid w:val="00FA6ED7"/>
    <w:rsid w:val="00FB074B"/>
    <w:rsid w:val="00FB096C"/>
    <w:rsid w:val="00FB0F9A"/>
    <w:rsid w:val="00FB15E6"/>
    <w:rsid w:val="00FB16B8"/>
    <w:rsid w:val="00FB1E11"/>
    <w:rsid w:val="00FB5578"/>
    <w:rsid w:val="00FB680D"/>
    <w:rsid w:val="00FC028C"/>
    <w:rsid w:val="00FC055C"/>
    <w:rsid w:val="00FC0C24"/>
    <w:rsid w:val="00FC0C2D"/>
    <w:rsid w:val="00FC122C"/>
    <w:rsid w:val="00FC1485"/>
    <w:rsid w:val="00FC20A1"/>
    <w:rsid w:val="00FC4B30"/>
    <w:rsid w:val="00FC6E46"/>
    <w:rsid w:val="00FC7143"/>
    <w:rsid w:val="00FD24C4"/>
    <w:rsid w:val="00FD2D4F"/>
    <w:rsid w:val="00FD3D22"/>
    <w:rsid w:val="00FD5364"/>
    <w:rsid w:val="00FD7993"/>
    <w:rsid w:val="00FE18A1"/>
    <w:rsid w:val="00FE1EA7"/>
    <w:rsid w:val="00FE227E"/>
    <w:rsid w:val="00FE2677"/>
    <w:rsid w:val="00FE27DF"/>
    <w:rsid w:val="00FE295B"/>
    <w:rsid w:val="00FE2E75"/>
    <w:rsid w:val="00FE41C5"/>
    <w:rsid w:val="00FE52A6"/>
    <w:rsid w:val="00FE5371"/>
    <w:rsid w:val="00FE5F56"/>
    <w:rsid w:val="00FE60D1"/>
    <w:rsid w:val="00FE6DA3"/>
    <w:rsid w:val="00FF12B4"/>
    <w:rsid w:val="00FF162C"/>
    <w:rsid w:val="00FF18E7"/>
    <w:rsid w:val="00FF2286"/>
    <w:rsid w:val="00FF3F2F"/>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9442C"/>
  <w15:chartTrackingRefBased/>
  <w15:docId w15:val="{DA0180F2-C9D5-441C-BEF6-0D173A1F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2234"/>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15"/>
      </w:numPr>
    </w:pPr>
  </w:style>
  <w:style w:type="paragraph" w:customStyle="1" w:styleId="Tiret1">
    <w:name w:val="Tiret 1"/>
    <w:basedOn w:val="Point1"/>
    <w:rsid w:val="00DA184F"/>
    <w:pPr>
      <w:numPr>
        <w:numId w:val="16"/>
      </w:numPr>
    </w:pPr>
  </w:style>
  <w:style w:type="paragraph" w:customStyle="1" w:styleId="Tiret2">
    <w:name w:val="Tiret 2"/>
    <w:basedOn w:val="Point2"/>
    <w:rsid w:val="00DA184F"/>
    <w:pPr>
      <w:numPr>
        <w:numId w:val="14"/>
      </w:numPr>
    </w:pPr>
  </w:style>
  <w:style w:type="paragraph" w:customStyle="1" w:styleId="NumPar1">
    <w:name w:val="NumPar 1"/>
    <w:basedOn w:val="Normalny"/>
    <w:next w:val="Text1"/>
    <w:rsid w:val="00DA184F"/>
    <w:pPr>
      <w:numPr>
        <w:numId w:val="13"/>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3"/>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3"/>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3"/>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aliases w:val="CW_Lista,L1,Numerowanie,2 heading,A_wyliczenie,K-P_odwolanie,Akapit z listą5,maz_wyliczenie,opis dzialania,Obiekt,List Paragraph1,normalny tekst,Akapit z listą 1,sw tekst,Podsis rysunku,Akapit z listą numerowaną,lp1,Preambuła,CP-UC"/>
    <w:basedOn w:val="Normalny"/>
    <w:link w:val="AkapitzlistZnak"/>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2 heading Znak,A_wyliczenie Znak,K-P_odwolanie Znak,Akapit z listą5 Znak,maz_wyliczenie Znak,opis dzialania Znak,Obiekt Znak,List Paragraph1 Znak,normalny tekst Znak,Akapit z listą 1 Znak"/>
    <w:link w:val="Akapitzlist"/>
    <w:uiPriority w:val="34"/>
    <w:qFormat/>
    <w:locked/>
    <w:rsid w:val="00322EB5"/>
    <w:rPr>
      <w:lang w:eastAsia="ar-SA"/>
    </w:rPr>
  </w:style>
  <w:style w:type="character" w:customStyle="1" w:styleId="paragraphpunkt1">
    <w:name w:val="paragraphpunkt1"/>
    <w:rsid w:val="00CC75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366374390">
      <w:bodyDiv w:val="1"/>
      <w:marLeft w:val="0"/>
      <w:marRight w:val="0"/>
      <w:marTop w:val="0"/>
      <w:marBottom w:val="0"/>
      <w:divBdr>
        <w:top w:val="none" w:sz="0" w:space="0" w:color="auto"/>
        <w:left w:val="none" w:sz="0" w:space="0" w:color="auto"/>
        <w:bottom w:val="none" w:sz="0" w:space="0" w:color="auto"/>
        <w:right w:val="none" w:sz="0" w:space="0" w:color="auto"/>
      </w:divBdr>
    </w:div>
    <w:div w:id="812063009">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96F30-AF1C-4749-A33B-2DF24F313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1829</Words>
  <Characters>10975</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Karol Płociszko</cp:lastModifiedBy>
  <cp:revision>3</cp:revision>
  <cp:lastPrinted>2025-11-21T09:14:00Z</cp:lastPrinted>
  <dcterms:created xsi:type="dcterms:W3CDTF">2025-11-17T09:24:00Z</dcterms:created>
  <dcterms:modified xsi:type="dcterms:W3CDTF">2025-11-21T09:20:00Z</dcterms:modified>
</cp:coreProperties>
</file>